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F2569E" w:rsidP="008C363A">
            <w:pPr>
              <w:jc w:val="right"/>
              <w:rPr>
                <w:rFonts w:ascii="Times New Roman" w:hAnsi="Times New Roman"/>
                <w:sz w:val="24"/>
              </w:rPr>
            </w:pPr>
            <w:r>
              <w:rPr>
                <w:rFonts w:ascii="Times New Roman" w:hAnsi="Times New Roman"/>
                <w:sz w:val="24"/>
              </w:rPr>
              <w:t>Протокол  № 142</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F2569E" w:rsidP="00F2569E">
            <w:pPr>
              <w:jc w:val="right"/>
              <w:rPr>
                <w:rFonts w:ascii="Times New Roman" w:hAnsi="Times New Roman"/>
                <w:sz w:val="24"/>
              </w:rPr>
            </w:pPr>
            <w:r>
              <w:rPr>
                <w:rFonts w:ascii="Times New Roman" w:hAnsi="Times New Roman"/>
                <w:sz w:val="24"/>
              </w:rPr>
              <w:t>«06</w:t>
            </w:r>
            <w:r w:rsidR="00DE7BED" w:rsidRPr="00C561F7">
              <w:rPr>
                <w:rFonts w:ascii="Times New Roman" w:hAnsi="Times New Roman"/>
                <w:sz w:val="24"/>
              </w:rPr>
              <w:t xml:space="preserve">» </w:t>
            </w:r>
            <w:r>
              <w:rPr>
                <w:rFonts w:ascii="Times New Roman" w:hAnsi="Times New Roman"/>
                <w:sz w:val="24"/>
              </w:rPr>
              <w:t>сентября 2017 г.</w:t>
            </w:r>
          </w:p>
        </w:tc>
      </w:tr>
    </w:tbl>
    <w:p w:rsidR="00841D99" w:rsidRPr="00C561F7" w:rsidRDefault="00841D99" w:rsidP="00DE7BED">
      <w:pPr>
        <w:rPr>
          <w:rFonts w:ascii="Times New Roman" w:hAnsi="Times New Roman"/>
          <w:vanish/>
          <w:sz w:val="24"/>
        </w:rPr>
      </w:pPr>
    </w:p>
    <w:p w:rsidR="00DE7BED" w:rsidRDefault="00A03AA2" w:rsidP="00DE7BED">
      <w:pPr>
        <w:rPr>
          <w:rFonts w:ascii="Times New Roman" w:hAnsi="Times New Roman"/>
          <w:sz w:val="24"/>
        </w:rPr>
      </w:pPr>
      <w:r w:rsidRPr="00C561F7">
        <w:rPr>
          <w:rFonts w:ascii="Times New Roman" w:hAnsi="Times New Roman"/>
          <w:sz w:val="24"/>
        </w:rPr>
        <w:t>ПДО №</w:t>
      </w:r>
      <w:r w:rsidR="00057445">
        <w:rPr>
          <w:rFonts w:ascii="Times New Roman" w:hAnsi="Times New Roman"/>
          <w:sz w:val="24"/>
        </w:rPr>
        <w:t xml:space="preserve"> </w:t>
      </w:r>
      <w:r w:rsidR="00B56232" w:rsidRPr="00F2569E">
        <w:rPr>
          <w:rFonts w:ascii="Times New Roman" w:hAnsi="Times New Roman"/>
          <w:sz w:val="24"/>
        </w:rPr>
        <w:t>409</w:t>
      </w:r>
      <w:r w:rsidRPr="00C561F7">
        <w:rPr>
          <w:rFonts w:ascii="Times New Roman" w:hAnsi="Times New Roman"/>
          <w:sz w:val="24"/>
        </w:rPr>
        <w:t>-К</w:t>
      </w:r>
      <w:r w:rsidR="00641B85" w:rsidRPr="00C561F7">
        <w:rPr>
          <w:rFonts w:ascii="Times New Roman" w:hAnsi="Times New Roman"/>
          <w:sz w:val="24"/>
        </w:rPr>
        <w:t>С</w:t>
      </w:r>
      <w:r w:rsidRPr="00C561F7">
        <w:rPr>
          <w:rFonts w:ascii="Times New Roman" w:hAnsi="Times New Roman"/>
          <w:sz w:val="24"/>
        </w:rPr>
        <w:t>-201</w:t>
      </w:r>
      <w:r w:rsidR="002057EC">
        <w:rPr>
          <w:rFonts w:ascii="Times New Roman" w:hAnsi="Times New Roman"/>
          <w:sz w:val="24"/>
        </w:rPr>
        <w:t>7</w:t>
      </w:r>
      <w:r w:rsidRPr="00C561F7">
        <w:rPr>
          <w:rFonts w:ascii="Times New Roman" w:hAnsi="Times New Roman"/>
          <w:sz w:val="24"/>
        </w:rPr>
        <w:t xml:space="preserve"> от </w:t>
      </w:r>
      <w:r w:rsidR="00F2569E">
        <w:rPr>
          <w:rFonts w:ascii="Times New Roman" w:hAnsi="Times New Roman"/>
          <w:sz w:val="24"/>
        </w:rPr>
        <w:t>07 сентября 2017 г.</w:t>
      </w:r>
    </w:p>
    <w:p w:rsidR="00BF1914" w:rsidRPr="00C561F7" w:rsidRDefault="00BF1914" w:rsidP="00DE7BED">
      <w:pPr>
        <w:rPr>
          <w:rFonts w:ascii="Times New Roman" w:hAnsi="Times New Roman"/>
          <w:sz w:val="24"/>
        </w:rPr>
      </w:pPr>
    </w:p>
    <w:p w:rsidR="00ED6400" w:rsidRPr="00ED6400" w:rsidRDefault="00DE7BED" w:rsidP="00ED6400">
      <w:pPr>
        <w:suppressAutoHyphens/>
        <w:spacing w:before="0"/>
        <w:ind w:firstLine="567"/>
        <w:jc w:val="both"/>
        <w:rPr>
          <w:rFonts w:ascii="Times New Roman" w:hAnsi="Times New Roman"/>
          <w:b/>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614EE3">
        <w:rPr>
          <w:rFonts w:ascii="Times New Roman" w:hAnsi="Times New Roman"/>
          <w:b/>
          <w:bCs/>
          <w:sz w:val="24"/>
        </w:rPr>
        <w:t>в</w:t>
      </w:r>
      <w:r w:rsidR="00614EE3" w:rsidRPr="00614EE3">
        <w:rPr>
          <w:rFonts w:ascii="Times New Roman" w:hAnsi="Times New Roman"/>
          <w:b/>
          <w:bCs/>
          <w:sz w:val="24"/>
        </w:rPr>
        <w:t xml:space="preserve">ыполнение </w:t>
      </w:r>
      <w:r w:rsidR="0057759D">
        <w:rPr>
          <w:rFonts w:ascii="Times New Roman" w:hAnsi="Times New Roman"/>
          <w:b/>
          <w:bCs/>
          <w:sz w:val="24"/>
        </w:rPr>
        <w:t>«</w:t>
      </w:r>
      <w:r w:rsidR="0057759D" w:rsidRPr="0057759D">
        <w:rPr>
          <w:rFonts w:ascii="Times New Roman" w:hAnsi="Times New Roman"/>
          <w:b/>
          <w:bCs/>
          <w:sz w:val="24"/>
        </w:rPr>
        <w:t xml:space="preserve">Комплекса работ по проектированию, поставке, монтажу и наладке системы видеонаблюдения </w:t>
      </w:r>
      <w:r w:rsidR="00B56232">
        <w:rPr>
          <w:rFonts w:ascii="Times New Roman" w:hAnsi="Times New Roman"/>
          <w:b/>
          <w:bCs/>
          <w:sz w:val="24"/>
        </w:rPr>
        <w:t>т</w:t>
      </w:r>
      <w:r w:rsidR="0057759D" w:rsidRPr="0057759D">
        <w:rPr>
          <w:rFonts w:ascii="Times New Roman" w:hAnsi="Times New Roman"/>
          <w:b/>
          <w:bCs/>
          <w:sz w:val="24"/>
        </w:rPr>
        <w:t>ерритории</w:t>
      </w:r>
      <w:r w:rsidR="00B56232">
        <w:rPr>
          <w:rFonts w:ascii="Times New Roman" w:hAnsi="Times New Roman"/>
          <w:b/>
          <w:bCs/>
          <w:sz w:val="24"/>
        </w:rPr>
        <w:t>, прилегающей к комплексу административных зданий заводоуправления</w:t>
      </w:r>
      <w:r w:rsidR="0057759D" w:rsidRPr="0057759D">
        <w:rPr>
          <w:rFonts w:ascii="Times New Roman" w:hAnsi="Times New Roman"/>
          <w:b/>
          <w:bCs/>
          <w:sz w:val="24"/>
        </w:rPr>
        <w:t xml:space="preserve"> </w:t>
      </w:r>
      <w:r w:rsidR="00B56232">
        <w:rPr>
          <w:rFonts w:ascii="Times New Roman" w:hAnsi="Times New Roman"/>
          <w:b/>
          <w:bCs/>
          <w:sz w:val="24"/>
        </w:rPr>
        <w:t>ОАО «Славнефть-ЯНОС</w:t>
      </w:r>
      <w:r w:rsidR="0057759D">
        <w:rPr>
          <w:rFonts w:ascii="Times New Roman" w:hAnsi="Times New Roman"/>
          <w:b/>
          <w:bCs/>
          <w:sz w:val="24"/>
        </w:rPr>
        <w:t>»</w:t>
      </w:r>
      <w:r w:rsidR="008A095F" w:rsidRPr="008A095F">
        <w:rPr>
          <w:rFonts w:ascii="Times New Roman" w:hAnsi="Times New Roman"/>
          <w:b/>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w:t>
      </w:r>
      <w:r w:rsidR="00F2569E" w:rsidRPr="00C561F7">
        <w:rPr>
          <w:rFonts w:ascii="Times New Roman" w:hAnsi="Times New Roman"/>
          <w:sz w:val="24"/>
        </w:rPr>
        <w:t>контрагента, предложившего</w:t>
      </w:r>
      <w:r w:rsidRPr="00C561F7">
        <w:rPr>
          <w:rFonts w:ascii="Times New Roman" w:hAnsi="Times New Roman"/>
          <w:sz w:val="24"/>
        </w:rPr>
        <w:t xml:space="preserve">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изменять общее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Default="00817A4A" w:rsidP="00817A4A">
      <w:pPr>
        <w:ind w:firstLine="708"/>
        <w:jc w:val="both"/>
        <w:rPr>
          <w:rFonts w:ascii="Times New Roman" w:hAnsi="Times New Roman"/>
          <w:sz w:val="24"/>
        </w:rPr>
      </w:pPr>
      <w:r w:rsidRPr="00C561F7">
        <w:rPr>
          <w:rFonts w:ascii="Times New Roman" w:hAnsi="Times New Roman"/>
          <w:sz w:val="24"/>
        </w:rPr>
        <w:t xml:space="preserve">Под опционом понимается право Общества уменьшать или увеличивать объем выполняемых работ / объем оказываемых услуг в пределах </w:t>
      </w:r>
      <w:r w:rsidR="00F2569E" w:rsidRPr="00C561F7">
        <w:rPr>
          <w:rFonts w:ascii="Times New Roman" w:hAnsi="Times New Roman"/>
          <w:sz w:val="24"/>
        </w:rPr>
        <w:t>согласованного объема</w:t>
      </w:r>
      <w:r w:rsidRPr="00C561F7">
        <w:rPr>
          <w:rFonts w:ascii="Times New Roman" w:hAnsi="Times New Roman"/>
          <w:sz w:val="24"/>
        </w:rPr>
        <w:t xml:space="preserve">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F2569E">
      <w:pPr>
        <w:spacing w:before="0"/>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F2569E">
      <w:pPr>
        <w:pStyle w:val="a"/>
        <w:numPr>
          <w:ilvl w:val="0"/>
          <w:numId w:val="0"/>
        </w:numPr>
        <w:tabs>
          <w:tab w:val="left" w:pos="284"/>
        </w:tabs>
        <w:spacing w:before="0"/>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005E79A3" w:rsidRPr="005E79A3">
        <w:rPr>
          <w:rFonts w:ascii="Times New Roman" w:hAnsi="Times New Roman" w:cs="Times New Roman"/>
          <w:color w:val="FF0000"/>
          <w:sz w:val="24"/>
          <w:szCs w:val="24"/>
        </w:rPr>
        <w:t xml:space="preserve"> </w:t>
      </w:r>
      <w:r w:rsidR="005E79A3" w:rsidRPr="005E79A3">
        <w:rPr>
          <w:rFonts w:ascii="Times New Roman" w:hAnsi="Times New Roman" w:cs="Times New Roman"/>
          <w:sz w:val="24"/>
          <w:szCs w:val="24"/>
        </w:rPr>
        <w:t>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747A66" w:rsidRDefault="00747A66" w:rsidP="00747A66">
      <w:pPr>
        <w:autoSpaceDE w:val="0"/>
        <w:spacing w:before="60"/>
        <w:ind w:firstLine="709"/>
        <w:jc w:val="both"/>
        <w:rPr>
          <w:rFonts w:ascii="Times New Roman" w:hAnsi="Times New Roman"/>
          <w:sz w:val="24"/>
        </w:rPr>
      </w:pPr>
      <w:r w:rsidRPr="00747A66">
        <w:rPr>
          <w:rFonts w:ascii="Times New Roman" w:hAnsi="Times New Roman"/>
          <w:sz w:val="24"/>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B56232">
        <w:rPr>
          <w:rFonts w:ascii="Times New Roman" w:hAnsi="Times New Roman"/>
          <w:b/>
          <w:sz w:val="24"/>
        </w:rPr>
        <w:t>01</w:t>
      </w:r>
      <w:r w:rsidR="007A3D32">
        <w:rPr>
          <w:rFonts w:ascii="Times New Roman" w:hAnsi="Times New Roman"/>
          <w:b/>
          <w:sz w:val="24"/>
        </w:rPr>
        <w:t xml:space="preserve"> </w:t>
      </w:r>
      <w:r w:rsidR="00B56232">
        <w:rPr>
          <w:rFonts w:ascii="Times New Roman" w:hAnsi="Times New Roman"/>
          <w:b/>
          <w:sz w:val="24"/>
        </w:rPr>
        <w:t>декабря</w:t>
      </w:r>
      <w:r w:rsidR="007A3D32">
        <w:rPr>
          <w:rFonts w:ascii="Times New Roman" w:hAnsi="Times New Roman"/>
          <w:b/>
          <w:sz w:val="24"/>
        </w:rPr>
        <w:t xml:space="preserve"> </w:t>
      </w:r>
      <w:r w:rsidR="00230908" w:rsidRPr="00C561F7">
        <w:rPr>
          <w:rFonts w:ascii="Times New Roman" w:hAnsi="Times New Roman"/>
          <w:b/>
          <w:sz w:val="24"/>
        </w:rPr>
        <w:t>201</w:t>
      </w:r>
      <w:r w:rsidR="00866E21">
        <w:rPr>
          <w:rFonts w:ascii="Times New Roman" w:hAnsi="Times New Roman"/>
          <w:b/>
          <w:sz w:val="24"/>
        </w:rPr>
        <w:t>7</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B6508E" w:rsidRPr="00B6508E" w:rsidRDefault="00DE7BED" w:rsidP="00B6508E">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w:t>
      </w:r>
      <w:r w:rsidR="00F05EAB">
        <w:rPr>
          <w:rFonts w:ascii="Times New Roman" w:hAnsi="Times New Roman"/>
          <w:sz w:val="24"/>
        </w:rPr>
        <w:t>ое</w:t>
      </w:r>
      <w:r w:rsidRPr="00C561F7">
        <w:rPr>
          <w:rFonts w:ascii="Times New Roman" w:hAnsi="Times New Roman"/>
          <w:sz w:val="24"/>
        </w:rPr>
        <w:t xml:space="preserve"> уполномоченным лицом и заверенн</w:t>
      </w:r>
      <w:r w:rsidR="00F05EAB">
        <w:rPr>
          <w:rFonts w:ascii="Times New Roman" w:hAnsi="Times New Roman"/>
          <w:sz w:val="24"/>
        </w:rPr>
        <w:t xml:space="preserve">ое </w:t>
      </w:r>
      <w:r w:rsidRPr="00C561F7">
        <w:rPr>
          <w:rFonts w:ascii="Times New Roman" w:hAnsi="Times New Roman"/>
          <w:sz w:val="24"/>
        </w:rPr>
        <w:t>печатью участника закупки);</w:t>
      </w:r>
    </w:p>
    <w:p w:rsidR="005D57DA" w:rsidRDefault="009B2744" w:rsidP="0000391E">
      <w:pPr>
        <w:pStyle w:val="a6"/>
        <w:numPr>
          <w:ilvl w:val="0"/>
          <w:numId w:val="2"/>
        </w:numPr>
        <w:jc w:val="both"/>
        <w:rPr>
          <w:rFonts w:ascii="Times New Roman" w:hAnsi="Times New Roman"/>
          <w:sz w:val="24"/>
        </w:rPr>
      </w:pPr>
      <w:r w:rsidRPr="009B2744">
        <w:rPr>
          <w:rFonts w:ascii="Times New Roman" w:hAnsi="Times New Roman"/>
          <w:sz w:val="24"/>
        </w:rPr>
        <w:t>З</w:t>
      </w:r>
      <w:r w:rsidRPr="009B2744">
        <w:rPr>
          <w:rFonts w:ascii="Times New Roman" w:hAnsi="Times New Roman"/>
          <w:sz w:val="24"/>
          <w:lang w:val="x-none"/>
        </w:rPr>
        <w:t>авере</w:t>
      </w:r>
      <w:r w:rsidRPr="009B2744">
        <w:rPr>
          <w:rFonts w:ascii="Times New Roman" w:hAnsi="Times New Roman"/>
          <w:sz w:val="24"/>
        </w:rPr>
        <w:t>нн</w:t>
      </w:r>
      <w:r w:rsidR="00BA023A">
        <w:rPr>
          <w:rFonts w:ascii="Times New Roman" w:hAnsi="Times New Roman"/>
          <w:sz w:val="24"/>
        </w:rPr>
        <w:t>ые</w:t>
      </w:r>
      <w:r w:rsidRPr="009B2744">
        <w:rPr>
          <w:rFonts w:ascii="Times New Roman" w:hAnsi="Times New Roman"/>
          <w:sz w:val="24"/>
          <w:lang w:val="x-none"/>
        </w:rPr>
        <w:t xml:space="preserve"> и парафированн</w:t>
      </w:r>
      <w:r w:rsidR="00BA023A">
        <w:rPr>
          <w:rFonts w:ascii="Times New Roman" w:hAnsi="Times New Roman"/>
          <w:sz w:val="24"/>
        </w:rPr>
        <w:t>ые</w:t>
      </w:r>
      <w:r w:rsidR="00BA023A" w:rsidRPr="00BA023A">
        <w:rPr>
          <w:rFonts w:ascii="Times New Roman" w:hAnsi="Times New Roman"/>
          <w:sz w:val="24"/>
        </w:rPr>
        <w:t xml:space="preserve"> уполномоченн</w:t>
      </w:r>
      <w:r w:rsidR="00BA023A">
        <w:rPr>
          <w:rFonts w:ascii="Times New Roman" w:hAnsi="Times New Roman"/>
          <w:sz w:val="24"/>
        </w:rPr>
        <w:t>ым</w:t>
      </w:r>
      <w:r w:rsidR="00BA023A" w:rsidRPr="00BA023A">
        <w:rPr>
          <w:rFonts w:ascii="Times New Roman" w:hAnsi="Times New Roman"/>
          <w:sz w:val="24"/>
        </w:rPr>
        <w:t xml:space="preserve"> лиц</w:t>
      </w:r>
      <w:r w:rsidR="00BA023A">
        <w:rPr>
          <w:rFonts w:ascii="Times New Roman" w:hAnsi="Times New Roman"/>
          <w:sz w:val="24"/>
        </w:rPr>
        <w:t>ом</w:t>
      </w:r>
      <w:r w:rsidR="00BA023A" w:rsidRPr="00BA023A">
        <w:rPr>
          <w:rFonts w:ascii="Times New Roman" w:hAnsi="Times New Roman"/>
          <w:sz w:val="24"/>
        </w:rPr>
        <w:t xml:space="preserve"> и печатью участника закупки</w:t>
      </w:r>
      <w:r w:rsidRPr="009B2744">
        <w:rPr>
          <w:rFonts w:ascii="Times New Roman" w:hAnsi="Times New Roman"/>
          <w:sz w:val="24"/>
          <w:lang w:val="x-none"/>
        </w:rPr>
        <w:t xml:space="preserve"> на каждой странице копи</w:t>
      </w:r>
      <w:r w:rsidR="00BA023A">
        <w:rPr>
          <w:rFonts w:ascii="Times New Roman" w:hAnsi="Times New Roman"/>
          <w:sz w:val="24"/>
        </w:rPr>
        <w:t>и</w:t>
      </w:r>
      <w:r w:rsidRPr="009B2744">
        <w:rPr>
          <w:rFonts w:ascii="Times New Roman" w:hAnsi="Times New Roman"/>
          <w:sz w:val="24"/>
          <w:lang w:val="x-none"/>
        </w:rPr>
        <w:t xml:space="preserve"> Комплексного задания</w:t>
      </w:r>
      <w:r w:rsidR="00BA023A">
        <w:rPr>
          <w:rFonts w:ascii="Times New Roman" w:hAnsi="Times New Roman"/>
          <w:sz w:val="24"/>
        </w:rPr>
        <w:t xml:space="preserve"> № 24-14-К</w:t>
      </w:r>
      <w:r w:rsidRPr="009B2744">
        <w:rPr>
          <w:rFonts w:ascii="Times New Roman" w:hAnsi="Times New Roman"/>
          <w:sz w:val="24"/>
          <w:lang w:val="x-none"/>
        </w:rPr>
        <w:t xml:space="preserve"> </w:t>
      </w:r>
      <w:r w:rsidRPr="009B2744">
        <w:rPr>
          <w:rFonts w:ascii="Times New Roman" w:hAnsi="Times New Roman"/>
          <w:sz w:val="24"/>
        </w:rPr>
        <w:t>и требований к предмету закупки</w:t>
      </w:r>
      <w:r w:rsidR="005D57DA" w:rsidRPr="005D57DA">
        <w:rPr>
          <w:rFonts w:ascii="Times New Roman" w:hAnsi="Times New Roman"/>
          <w:sz w:val="24"/>
        </w:rPr>
        <w:t>;</w:t>
      </w:r>
    </w:p>
    <w:p w:rsidR="00491B16" w:rsidRPr="00491B16" w:rsidRDefault="00491B16" w:rsidP="007F54D3">
      <w:pPr>
        <w:pStyle w:val="a6"/>
        <w:numPr>
          <w:ilvl w:val="0"/>
          <w:numId w:val="2"/>
        </w:numPr>
        <w:tabs>
          <w:tab w:val="left" w:pos="1418"/>
        </w:tabs>
        <w:contextualSpacing w:val="0"/>
        <w:jc w:val="both"/>
        <w:rPr>
          <w:rFonts w:ascii="Times New Roman" w:hAnsi="Times New Roman"/>
          <w:iCs/>
          <w:sz w:val="24"/>
        </w:rPr>
      </w:pPr>
      <w:r w:rsidRPr="00491B16">
        <w:rPr>
          <w:rFonts w:ascii="Times New Roman" w:hAnsi="Times New Roman"/>
          <w:bCs/>
          <w:iCs/>
          <w:sz w:val="24"/>
        </w:rPr>
        <w:t>Справка о наличии кадровых ресурсов (</w:t>
      </w:r>
      <w:r w:rsidR="007F54D3">
        <w:rPr>
          <w:rFonts w:ascii="Times New Roman" w:hAnsi="Times New Roman"/>
          <w:bCs/>
          <w:iCs/>
          <w:sz w:val="24"/>
        </w:rPr>
        <w:t xml:space="preserve">по форме </w:t>
      </w:r>
      <w:r w:rsidRPr="00491B16">
        <w:rPr>
          <w:rFonts w:ascii="Times New Roman" w:hAnsi="Times New Roman"/>
          <w:bCs/>
          <w:iCs/>
          <w:sz w:val="24"/>
        </w:rPr>
        <w:t xml:space="preserve">№ 7 к настоящему ПДО), </w:t>
      </w:r>
      <w:r w:rsidR="007F54D3" w:rsidRPr="007F54D3">
        <w:rPr>
          <w:rFonts w:ascii="Times New Roman" w:hAnsi="Times New Roman"/>
          <w:bCs/>
          <w:iCs/>
          <w:sz w:val="24"/>
        </w:rPr>
        <w:t>за подписью уполномоченного лица и печатью участника закупки</w:t>
      </w:r>
      <w:r w:rsidRPr="00491B16">
        <w:rPr>
          <w:rFonts w:ascii="Times New Roman" w:hAnsi="Times New Roman"/>
          <w:bCs/>
          <w:iCs/>
          <w:sz w:val="24"/>
        </w:rPr>
        <w:t>;</w:t>
      </w:r>
    </w:p>
    <w:p w:rsidR="00491B16" w:rsidRPr="00491B16" w:rsidRDefault="00491B16" w:rsidP="00491B16">
      <w:pPr>
        <w:pStyle w:val="a6"/>
        <w:numPr>
          <w:ilvl w:val="0"/>
          <w:numId w:val="2"/>
        </w:numPr>
        <w:tabs>
          <w:tab w:val="left" w:pos="1418"/>
        </w:tabs>
        <w:contextualSpacing w:val="0"/>
        <w:jc w:val="both"/>
        <w:rPr>
          <w:rFonts w:ascii="Times New Roman" w:hAnsi="Times New Roman"/>
          <w:bCs/>
          <w:iCs/>
          <w:sz w:val="24"/>
        </w:rPr>
      </w:pPr>
      <w:r w:rsidRPr="00491B16">
        <w:rPr>
          <w:rFonts w:ascii="Times New Roman" w:hAnsi="Times New Roman"/>
          <w:bCs/>
          <w:iCs/>
          <w:sz w:val="24"/>
        </w:rPr>
        <w:lastRenderedPageBreak/>
        <w:t>Справка о выполненных ГИП (менеджером проектов) аналогичных договорах за последние 3 года (по форме № 8 к настоящему ПДО), за подписью уполномоченного лица и печатью участника закупки;</w:t>
      </w:r>
    </w:p>
    <w:p w:rsidR="00491B16" w:rsidRPr="00491B16" w:rsidRDefault="00491B16" w:rsidP="00491B16">
      <w:pPr>
        <w:numPr>
          <w:ilvl w:val="0"/>
          <w:numId w:val="2"/>
        </w:numPr>
        <w:jc w:val="both"/>
        <w:rPr>
          <w:rFonts w:ascii="Times New Roman" w:hAnsi="Times New Roman"/>
          <w:iCs/>
          <w:sz w:val="24"/>
        </w:rPr>
      </w:pPr>
      <w:r w:rsidRPr="00491B16">
        <w:rPr>
          <w:rFonts w:ascii="Times New Roman" w:hAnsi="Times New Roman"/>
          <w:iCs/>
          <w:sz w:val="24"/>
        </w:rPr>
        <w:t>Справка о заключенных и выполненных договорах за последние 5 лет, аналогичных по объему, срокам, составу и прочим характеристикам, которые указаны в Требованиях к предмету закупки (</w:t>
      </w:r>
      <w:r w:rsidR="00D34306">
        <w:rPr>
          <w:rFonts w:ascii="Times New Roman" w:hAnsi="Times New Roman"/>
          <w:iCs/>
          <w:sz w:val="24"/>
        </w:rPr>
        <w:t>по ф</w:t>
      </w:r>
      <w:r w:rsidRPr="00491B16">
        <w:rPr>
          <w:rFonts w:ascii="Times New Roman" w:hAnsi="Times New Roman"/>
          <w:iCs/>
          <w:sz w:val="24"/>
        </w:rPr>
        <w:t>орм</w:t>
      </w:r>
      <w:r w:rsidR="00D34306">
        <w:rPr>
          <w:rFonts w:ascii="Times New Roman" w:hAnsi="Times New Roman"/>
          <w:iCs/>
          <w:sz w:val="24"/>
        </w:rPr>
        <w:t>е</w:t>
      </w:r>
      <w:r w:rsidRPr="00491B16">
        <w:rPr>
          <w:rFonts w:ascii="Times New Roman" w:hAnsi="Times New Roman"/>
          <w:iCs/>
          <w:sz w:val="24"/>
        </w:rPr>
        <w:t xml:space="preserve"> № 6 к настоящему ПДО), за подписью уполномоченного лица и печатью участника закупки;</w:t>
      </w:r>
    </w:p>
    <w:p w:rsidR="006C0E2B" w:rsidRPr="00491B16" w:rsidRDefault="00497107" w:rsidP="006C0E2B">
      <w:pPr>
        <w:pStyle w:val="a6"/>
        <w:numPr>
          <w:ilvl w:val="0"/>
          <w:numId w:val="2"/>
        </w:numPr>
        <w:tabs>
          <w:tab w:val="left" w:pos="1418"/>
        </w:tabs>
        <w:contextualSpacing w:val="0"/>
        <w:jc w:val="both"/>
        <w:rPr>
          <w:rFonts w:ascii="Times New Roman" w:hAnsi="Times New Roman"/>
          <w:sz w:val="24"/>
        </w:rPr>
      </w:pPr>
      <w:r w:rsidRPr="00491B16">
        <w:rPr>
          <w:rFonts w:ascii="Times New Roman" w:hAnsi="Times New Roman"/>
          <w:sz w:val="24"/>
        </w:rPr>
        <w:t xml:space="preserve">Копия действующего свидетельства СРО, заверенная </w:t>
      </w:r>
      <w:r w:rsidR="006C0E2B" w:rsidRPr="00491B16">
        <w:rPr>
          <w:rFonts w:ascii="Times New Roman" w:hAnsi="Times New Roman"/>
          <w:sz w:val="24"/>
        </w:rPr>
        <w:t>подписью уполномоченного лица и печатью участника закупки;</w:t>
      </w:r>
      <w:r w:rsidR="00BA023A" w:rsidRPr="00491B16">
        <w:rPr>
          <w:rFonts w:ascii="Times New Roman" w:hAnsi="Times New Roman"/>
          <w:sz w:val="24"/>
        </w:rPr>
        <w:t xml:space="preserve"> </w:t>
      </w:r>
    </w:p>
    <w:p w:rsidR="00F86E8F" w:rsidRPr="007F22B8" w:rsidRDefault="00826E5E" w:rsidP="007816AE">
      <w:pPr>
        <w:pStyle w:val="a6"/>
        <w:numPr>
          <w:ilvl w:val="0"/>
          <w:numId w:val="2"/>
        </w:numPr>
        <w:jc w:val="both"/>
        <w:rPr>
          <w:rFonts w:ascii="Times New Roman" w:hAnsi="Times New Roman"/>
          <w:sz w:val="24"/>
        </w:rPr>
      </w:pPr>
      <w:r w:rsidRPr="007F22B8">
        <w:rPr>
          <w:rFonts w:ascii="Times New Roman" w:hAnsi="Times New Roman"/>
          <w:sz w:val="24"/>
        </w:rPr>
        <w:t xml:space="preserve">Копия свидетельства СМК </w:t>
      </w:r>
      <w:r w:rsidR="00491B16" w:rsidRPr="007F22B8">
        <w:rPr>
          <w:rFonts w:ascii="Times New Roman" w:hAnsi="Times New Roman"/>
          <w:sz w:val="24"/>
          <w:lang w:val="en-US"/>
        </w:rPr>
        <w:t>ISO</w:t>
      </w:r>
      <w:r w:rsidR="00491B16" w:rsidRPr="007F22B8">
        <w:rPr>
          <w:rFonts w:ascii="Times New Roman" w:hAnsi="Times New Roman"/>
          <w:sz w:val="24"/>
        </w:rPr>
        <w:t xml:space="preserve"> 9001, </w:t>
      </w:r>
      <w:r w:rsidRPr="007F22B8">
        <w:rPr>
          <w:rFonts w:ascii="Times New Roman" w:hAnsi="Times New Roman"/>
          <w:sz w:val="24"/>
        </w:rPr>
        <w:t>ИСО 9001, заверенная подписью уполномоченного лица и печатью участника закупки;</w:t>
      </w:r>
    </w:p>
    <w:p w:rsidR="007F22B8" w:rsidRPr="007F22B8" w:rsidRDefault="00FF48C6" w:rsidP="007F22B8">
      <w:pPr>
        <w:numPr>
          <w:ilvl w:val="0"/>
          <w:numId w:val="2"/>
        </w:numPr>
        <w:rPr>
          <w:rFonts w:ascii="Times New Roman" w:hAnsi="Times New Roman"/>
          <w:sz w:val="24"/>
        </w:rPr>
      </w:pPr>
      <w:r>
        <w:rPr>
          <w:rFonts w:ascii="Times New Roman" w:hAnsi="Times New Roman"/>
          <w:sz w:val="24"/>
        </w:rPr>
        <w:t>К</w:t>
      </w:r>
      <w:r w:rsidR="007F22B8" w:rsidRPr="007F22B8">
        <w:rPr>
          <w:rFonts w:ascii="Times New Roman" w:hAnsi="Times New Roman"/>
          <w:sz w:val="24"/>
        </w:rPr>
        <w:t>опия свидетельства ISO 14001:2004, OHSAS 18001:2007</w:t>
      </w:r>
      <w:r w:rsidR="007F22B8">
        <w:rPr>
          <w:rFonts w:ascii="Times New Roman" w:hAnsi="Times New Roman"/>
          <w:sz w:val="24"/>
        </w:rPr>
        <w:t xml:space="preserve">, </w:t>
      </w:r>
      <w:r w:rsidR="007F22B8" w:rsidRPr="007F22B8">
        <w:rPr>
          <w:rFonts w:ascii="Times New Roman" w:hAnsi="Times New Roman"/>
          <w:sz w:val="24"/>
        </w:rPr>
        <w:t>заверенная подписью уполномоченного лица и печатью участника закупки;</w:t>
      </w:r>
    </w:p>
    <w:p w:rsidR="00E23A3A" w:rsidRPr="00D34306" w:rsidRDefault="00E23A3A" w:rsidP="00706920">
      <w:pPr>
        <w:pStyle w:val="a6"/>
        <w:numPr>
          <w:ilvl w:val="0"/>
          <w:numId w:val="2"/>
        </w:numPr>
        <w:jc w:val="both"/>
        <w:rPr>
          <w:rFonts w:ascii="Times New Roman" w:hAnsi="Times New Roman"/>
          <w:sz w:val="24"/>
        </w:rPr>
      </w:pPr>
      <w:r w:rsidRPr="00D34306">
        <w:rPr>
          <w:rFonts w:ascii="Times New Roman" w:hAnsi="Times New Roman"/>
          <w:sz w:val="24"/>
        </w:rPr>
        <w:t xml:space="preserve">Письмо подтверждающее </w:t>
      </w:r>
      <w:r w:rsidR="00706920" w:rsidRPr="00D34306">
        <w:rPr>
          <w:rFonts w:ascii="Times New Roman" w:hAnsi="Times New Roman"/>
          <w:sz w:val="24"/>
        </w:rPr>
        <w:t>отсутствие изменений в уставных и регистрационных документах контрагента</w:t>
      </w:r>
      <w:r w:rsidRPr="00D34306">
        <w:rPr>
          <w:rFonts w:ascii="Times New Roman" w:hAnsi="Times New Roman"/>
          <w:sz w:val="24"/>
        </w:rPr>
        <w:t xml:space="preserve"> (по форм</w:t>
      </w:r>
      <w:r w:rsidR="00706920" w:rsidRPr="00D34306">
        <w:rPr>
          <w:rFonts w:ascii="Times New Roman" w:hAnsi="Times New Roman"/>
          <w:sz w:val="24"/>
        </w:rPr>
        <w:t>е</w:t>
      </w:r>
      <w:r w:rsidRPr="00D34306">
        <w:rPr>
          <w:rFonts w:ascii="Times New Roman" w:hAnsi="Times New Roman"/>
          <w:sz w:val="24"/>
        </w:rPr>
        <w:t xml:space="preserve"> № </w:t>
      </w:r>
      <w:r w:rsidR="00706920" w:rsidRPr="00D34306">
        <w:rPr>
          <w:rFonts w:ascii="Times New Roman" w:hAnsi="Times New Roman"/>
          <w:sz w:val="24"/>
        </w:rPr>
        <w:t>10</w:t>
      </w:r>
      <w:r w:rsidR="005136A6">
        <w:rPr>
          <w:rFonts w:ascii="Times New Roman" w:hAnsi="Times New Roman"/>
          <w:sz w:val="24"/>
        </w:rPr>
        <w:t xml:space="preserve"> к настоящему ПДО</w:t>
      </w:r>
      <w:r w:rsidRPr="00D34306">
        <w:rPr>
          <w:rFonts w:ascii="Times New Roman" w:hAnsi="Times New Roman"/>
          <w:sz w:val="24"/>
        </w:rPr>
        <w:t>),</w:t>
      </w:r>
      <w:r w:rsidR="001F70F5" w:rsidRPr="00D34306">
        <w:rPr>
          <w:rFonts w:ascii="Times New Roman" w:hAnsi="Times New Roman"/>
          <w:sz w:val="24"/>
        </w:rPr>
        <w:t xml:space="preserve"> в случае наличия изменений, с приложением заверенных копий измененных документов,</w:t>
      </w:r>
      <w:r w:rsidRPr="00D34306">
        <w:t xml:space="preserve"> </w:t>
      </w:r>
      <w:r w:rsidRPr="00D34306">
        <w:rPr>
          <w:rFonts w:ascii="Times New Roman" w:hAnsi="Times New Roman"/>
          <w:sz w:val="24"/>
        </w:rPr>
        <w:t>подписанное уполномоченным лицом и заверенная печатью участника закупки);</w:t>
      </w:r>
    </w:p>
    <w:p w:rsidR="008E32E8"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Перечень аффилированных организаций (</w:t>
      </w:r>
      <w:r w:rsidR="00320603">
        <w:rPr>
          <w:rFonts w:ascii="Times New Roman" w:hAnsi="Times New Roman"/>
          <w:sz w:val="24"/>
        </w:rPr>
        <w:t>по ф</w:t>
      </w:r>
      <w:r w:rsidR="0037183C">
        <w:rPr>
          <w:rFonts w:ascii="Times New Roman" w:hAnsi="Times New Roman"/>
          <w:sz w:val="24"/>
        </w:rPr>
        <w:t>орм</w:t>
      </w:r>
      <w:r w:rsidR="00320603">
        <w:rPr>
          <w:rFonts w:ascii="Times New Roman" w:hAnsi="Times New Roman"/>
          <w:sz w:val="24"/>
        </w:rPr>
        <w:t>е</w:t>
      </w:r>
      <w:r w:rsidRPr="008E32E8">
        <w:rPr>
          <w:rFonts w:ascii="Times New Roman" w:hAnsi="Times New Roman"/>
          <w:sz w:val="24"/>
        </w:rPr>
        <w:t xml:space="preserve"> № </w:t>
      </w:r>
      <w:r w:rsidR="00186AEA">
        <w:rPr>
          <w:rFonts w:ascii="Times New Roman" w:hAnsi="Times New Roman"/>
          <w:sz w:val="24"/>
        </w:rPr>
        <w:t>5</w:t>
      </w:r>
      <w:r w:rsidRPr="008E32E8">
        <w:rPr>
          <w:rFonts w:ascii="Times New Roman" w:hAnsi="Times New Roman"/>
          <w:sz w:val="24"/>
        </w:rPr>
        <w:t xml:space="preserve"> к настоящему ПДО)</w:t>
      </w:r>
      <w:r>
        <w:rPr>
          <w:rFonts w:ascii="Times New Roman" w:hAnsi="Times New Roman"/>
          <w:sz w:val="24"/>
        </w:rPr>
        <w:t>;</w:t>
      </w:r>
    </w:p>
    <w:p w:rsidR="00DE7BED" w:rsidRPr="008E32E8"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8E32E8">
        <w:rPr>
          <w:rFonts w:ascii="Times New Roman" w:hAnsi="Times New Roman"/>
          <w:sz w:val="24"/>
        </w:rPr>
        <w:t>менее 4 (ч</w:t>
      </w:r>
      <w:r w:rsidRPr="008E32E8">
        <w:rPr>
          <w:rFonts w:ascii="Times New Roman" w:hAnsi="Times New Roman"/>
          <w:sz w:val="24"/>
        </w:rPr>
        <w:t>етырех) месяцев после даты окончания приема оферт;</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t>Подписанный договор подряда (</w:t>
      </w:r>
      <w:r w:rsidR="0037183C">
        <w:rPr>
          <w:rFonts w:ascii="Times New Roman" w:hAnsi="Times New Roman"/>
          <w:sz w:val="24"/>
        </w:rPr>
        <w:t>Форма</w:t>
      </w:r>
      <w:r w:rsidRPr="008C6979">
        <w:rPr>
          <w:rFonts w:ascii="Times New Roman" w:hAnsi="Times New Roman"/>
          <w:sz w:val="24"/>
        </w:rPr>
        <w:t xml:space="preserve">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4872B9" w:rsidRPr="004872B9" w:rsidRDefault="004872B9" w:rsidP="004872B9">
      <w:pPr>
        <w:numPr>
          <w:ilvl w:val="0"/>
          <w:numId w:val="2"/>
        </w:numPr>
        <w:jc w:val="both"/>
        <w:rPr>
          <w:rFonts w:ascii="Times New Roman" w:hAnsi="Times New Roman"/>
          <w:sz w:val="24"/>
        </w:rPr>
      </w:pPr>
      <w:r w:rsidRPr="004872B9">
        <w:rPr>
          <w:rFonts w:ascii="Times New Roman" w:hAnsi="Times New Roman"/>
          <w:sz w:val="24"/>
        </w:rPr>
        <w:t xml:space="preserve">Таблица «Расчет стоимости строительства», с заполненными графами в тыс.руб. без </w:t>
      </w:r>
      <w:r w:rsidRPr="00B6508E">
        <w:rPr>
          <w:rFonts w:ascii="Times New Roman" w:hAnsi="Times New Roman"/>
          <w:sz w:val="24"/>
        </w:rPr>
        <w:t>НДС (</w:t>
      </w:r>
      <w:r w:rsidR="00B6508E" w:rsidRPr="00B6508E">
        <w:rPr>
          <w:rFonts w:ascii="Times New Roman" w:hAnsi="Times New Roman"/>
          <w:sz w:val="24"/>
        </w:rPr>
        <w:t>Форма</w:t>
      </w:r>
      <w:r w:rsidRPr="00B6508E">
        <w:rPr>
          <w:rFonts w:ascii="Times New Roman" w:hAnsi="Times New Roman"/>
          <w:sz w:val="24"/>
        </w:rPr>
        <w:t xml:space="preserve"> № </w:t>
      </w:r>
      <w:r w:rsidR="00B6508E" w:rsidRPr="00B6508E">
        <w:rPr>
          <w:rFonts w:ascii="Times New Roman" w:hAnsi="Times New Roman"/>
          <w:sz w:val="24"/>
        </w:rPr>
        <w:t>1</w:t>
      </w:r>
      <w:r w:rsidR="003D0E31">
        <w:rPr>
          <w:rFonts w:ascii="Times New Roman" w:hAnsi="Times New Roman"/>
          <w:sz w:val="24"/>
        </w:rPr>
        <w:t>2</w:t>
      </w:r>
      <w:r w:rsidRPr="00B6508E">
        <w:rPr>
          <w:rFonts w:ascii="Times New Roman" w:hAnsi="Times New Roman"/>
          <w:sz w:val="24"/>
        </w:rPr>
        <w:t xml:space="preserve"> к настоящему ПДО) предоставляется</w:t>
      </w:r>
      <w:r w:rsidRPr="004872B9">
        <w:rPr>
          <w:rFonts w:ascii="Times New Roman" w:hAnsi="Times New Roman"/>
          <w:sz w:val="24"/>
        </w:rPr>
        <w:t xml:space="preserve"> на бумажном носителе подписанный и скреплённый печатью организации, а также в электронном виде в формате Excel;</w:t>
      </w:r>
    </w:p>
    <w:p w:rsidR="001F00C1" w:rsidRPr="005D2775" w:rsidRDefault="001F00C1" w:rsidP="001F00C1">
      <w:pPr>
        <w:pStyle w:val="a6"/>
        <w:numPr>
          <w:ilvl w:val="0"/>
          <w:numId w:val="2"/>
        </w:numPr>
        <w:jc w:val="both"/>
        <w:rPr>
          <w:rFonts w:ascii="Times New Roman" w:hAnsi="Times New Roman"/>
          <w:sz w:val="24"/>
        </w:rPr>
      </w:pPr>
      <w:r>
        <w:rPr>
          <w:rFonts w:ascii="Times New Roman" w:hAnsi="Times New Roman"/>
          <w:sz w:val="24"/>
        </w:rPr>
        <w:t xml:space="preserve">Письмо </w:t>
      </w:r>
      <w:r w:rsidRPr="001F00C1">
        <w:rPr>
          <w:rFonts w:ascii="Times New Roman" w:hAnsi="Times New Roman"/>
          <w:sz w:val="24"/>
        </w:rPr>
        <w:t>подтверждающе</w:t>
      </w:r>
      <w:r>
        <w:rPr>
          <w:rFonts w:ascii="Times New Roman" w:hAnsi="Times New Roman"/>
          <w:sz w:val="24"/>
        </w:rPr>
        <w:t>е</w:t>
      </w:r>
      <w:r w:rsidRPr="001F00C1">
        <w:rPr>
          <w:rFonts w:ascii="Times New Roman" w:hAnsi="Times New Roman"/>
          <w:sz w:val="24"/>
        </w:rPr>
        <w:t xml:space="preserve">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w:t>
      </w:r>
      <w:r>
        <w:rPr>
          <w:rFonts w:ascii="Times New Roman" w:hAnsi="Times New Roman"/>
          <w:sz w:val="24"/>
        </w:rPr>
        <w:t>е</w:t>
      </w:r>
      <w:r w:rsidRPr="001F00C1">
        <w:rPr>
          <w:rFonts w:ascii="Times New Roman" w:hAnsi="Times New Roman"/>
          <w:sz w:val="24"/>
        </w:rPr>
        <w:t xml:space="preserve"> факт одобрения данной сделки уполномоченным органом управления контрагента (</w:t>
      </w:r>
      <w:r>
        <w:rPr>
          <w:rFonts w:ascii="Times New Roman" w:hAnsi="Times New Roman"/>
          <w:sz w:val="24"/>
        </w:rPr>
        <w:t xml:space="preserve">по одному из </w:t>
      </w:r>
      <w:r w:rsidR="00E23A3A">
        <w:rPr>
          <w:rFonts w:ascii="Times New Roman" w:hAnsi="Times New Roman"/>
          <w:sz w:val="24"/>
        </w:rPr>
        <w:t xml:space="preserve">двух </w:t>
      </w:r>
      <w:r>
        <w:rPr>
          <w:rFonts w:ascii="Times New Roman" w:hAnsi="Times New Roman"/>
          <w:sz w:val="24"/>
        </w:rPr>
        <w:t xml:space="preserve">вариантов </w:t>
      </w:r>
      <w:r w:rsidRPr="001F00C1">
        <w:rPr>
          <w:rFonts w:ascii="Times New Roman" w:hAnsi="Times New Roman"/>
          <w:sz w:val="24"/>
        </w:rPr>
        <w:t xml:space="preserve"> форм</w:t>
      </w:r>
      <w:r>
        <w:rPr>
          <w:rFonts w:ascii="Times New Roman" w:hAnsi="Times New Roman"/>
          <w:sz w:val="24"/>
        </w:rPr>
        <w:t>ы</w:t>
      </w:r>
      <w:r w:rsidRPr="001F00C1">
        <w:rPr>
          <w:rFonts w:ascii="Times New Roman" w:hAnsi="Times New Roman"/>
          <w:sz w:val="24"/>
        </w:rPr>
        <w:t xml:space="preserve"> № 9</w:t>
      </w:r>
      <w:r w:rsidR="005136A6">
        <w:rPr>
          <w:rFonts w:ascii="Times New Roman" w:hAnsi="Times New Roman"/>
          <w:sz w:val="24"/>
        </w:rPr>
        <w:t xml:space="preserve"> к настоящему ПДО</w:t>
      </w:r>
      <w:r w:rsidRPr="001F00C1">
        <w:rPr>
          <w:rFonts w:ascii="Times New Roman" w:hAnsi="Times New Roman"/>
          <w:sz w:val="24"/>
        </w:rPr>
        <w:t>)</w:t>
      </w:r>
      <w:r>
        <w:rPr>
          <w:rFonts w:ascii="Times New Roman" w:hAnsi="Times New Roman"/>
          <w:sz w:val="24"/>
        </w:rPr>
        <w:t>,</w:t>
      </w:r>
      <w:r w:rsidRPr="001F00C1">
        <w:t xml:space="preserve"> </w:t>
      </w:r>
      <w:r w:rsidRPr="001F00C1">
        <w:rPr>
          <w:rFonts w:ascii="Times New Roman" w:hAnsi="Times New Roman"/>
          <w:sz w:val="24"/>
        </w:rPr>
        <w:t>подписанное уполномоченным лицом и заверенная печатью участника закупки)</w:t>
      </w:r>
      <w:r>
        <w:rPr>
          <w:rFonts w:ascii="Times New Roman" w:hAnsi="Times New Roman"/>
          <w:sz w:val="24"/>
        </w:rPr>
        <w:t>;</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B56232">
        <w:rPr>
          <w:rFonts w:ascii="Times New Roman" w:hAnsi="Times New Roman"/>
          <w:sz w:val="24"/>
        </w:rPr>
        <w:t>409</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w:t>
      </w:r>
      <w:r w:rsidR="00200B9F">
        <w:rPr>
          <w:rFonts w:ascii="Times New Roman" w:hAnsi="Times New Roman"/>
          <w:sz w:val="24"/>
        </w:rPr>
        <w:t>7</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F2569E">
        <w:rPr>
          <w:rFonts w:ascii="Times New Roman" w:hAnsi="Times New Roman"/>
          <w:sz w:val="24"/>
          <w:highlight w:val="yellow"/>
        </w:rPr>
        <w:t>07.09.2017</w:t>
      </w:r>
      <w:r w:rsidRPr="00C561F7">
        <w:rPr>
          <w:rFonts w:ascii="Times New Roman" w:hAnsi="Times New Roman"/>
          <w:sz w:val="24"/>
          <w:highlight w:val="yellow"/>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F2569E" w:rsidP="00DE7BED">
      <w:pPr>
        <w:ind w:left="708"/>
        <w:jc w:val="both"/>
        <w:rPr>
          <w:rFonts w:ascii="Times New Roman" w:hAnsi="Times New Roman"/>
          <w:b/>
          <w:sz w:val="24"/>
        </w:rPr>
      </w:pPr>
      <w:r>
        <w:rPr>
          <w:rFonts w:ascii="Times New Roman" w:hAnsi="Times New Roman"/>
          <w:b/>
          <w:sz w:val="24"/>
        </w:rPr>
        <w:t xml:space="preserve">Начало приема оферт – «07» сентября 2017 </w:t>
      </w:r>
      <w:r w:rsidR="00DE7BED" w:rsidRPr="00C561F7">
        <w:rPr>
          <w:rFonts w:ascii="Times New Roman" w:hAnsi="Times New Roman"/>
          <w:b/>
          <w:sz w:val="24"/>
        </w:rPr>
        <w:t>года.</w:t>
      </w:r>
    </w:p>
    <w:p w:rsidR="00DE7BED" w:rsidRPr="00C561F7" w:rsidRDefault="00F2569E" w:rsidP="00DE7BED">
      <w:pPr>
        <w:ind w:left="708"/>
        <w:jc w:val="both"/>
        <w:rPr>
          <w:rFonts w:ascii="Times New Roman" w:hAnsi="Times New Roman"/>
          <w:b/>
          <w:sz w:val="24"/>
        </w:rPr>
      </w:pPr>
      <w:r>
        <w:rPr>
          <w:rFonts w:ascii="Times New Roman" w:hAnsi="Times New Roman"/>
          <w:b/>
          <w:sz w:val="24"/>
        </w:rPr>
        <w:t xml:space="preserve">Окончание приема оферт – 15:00 «22» сентября 2017 </w:t>
      </w:r>
      <w:r w:rsidR="00DE7BED" w:rsidRPr="00C561F7">
        <w:rPr>
          <w:rFonts w:ascii="Times New Roman" w:hAnsi="Times New Roman"/>
          <w:b/>
          <w:sz w:val="24"/>
        </w:rPr>
        <w:t>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w:t>
      </w:r>
      <w:r w:rsidR="00F2569E">
        <w:rPr>
          <w:rFonts w:ascii="Times New Roman" w:hAnsi="Times New Roman"/>
          <w:b/>
          <w:sz w:val="24"/>
        </w:rPr>
        <w:t>пределения победителя – до «01</w:t>
      </w:r>
      <w:r w:rsidRPr="00C561F7">
        <w:rPr>
          <w:rFonts w:ascii="Times New Roman" w:hAnsi="Times New Roman"/>
          <w:b/>
          <w:sz w:val="24"/>
        </w:rPr>
        <w:t>»</w:t>
      </w:r>
      <w:r w:rsidR="00F2569E">
        <w:rPr>
          <w:rFonts w:ascii="Times New Roman" w:hAnsi="Times New Roman"/>
          <w:b/>
          <w:sz w:val="24"/>
        </w:rPr>
        <w:t xml:space="preserve"> декабря 2017</w:t>
      </w:r>
      <w:r w:rsidRPr="00C561F7">
        <w:rPr>
          <w:rFonts w:ascii="Times New Roman" w:hAnsi="Times New Roman"/>
          <w:b/>
          <w:sz w:val="24"/>
        </w:rPr>
        <w:t>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w:t>
      </w:r>
      <w:r w:rsidR="00F2569E">
        <w:rPr>
          <w:rFonts w:ascii="Times New Roman" w:hAnsi="Times New Roman"/>
          <w:sz w:val="24"/>
        </w:rPr>
        <w:t xml:space="preserve">ния, полученные не позднее «19» сентября 2017 </w:t>
      </w:r>
      <w:r w:rsidRPr="00C561F7">
        <w:rPr>
          <w:rFonts w:ascii="Times New Roman" w:hAnsi="Times New Roman"/>
          <w:sz w:val="24"/>
        </w:rPr>
        <w:t xml:space="preserve">года. Ответ с </w:t>
      </w:r>
      <w:r w:rsidR="00F2569E">
        <w:rPr>
          <w:rFonts w:ascii="Times New Roman" w:hAnsi="Times New Roman"/>
          <w:sz w:val="24"/>
        </w:rPr>
        <w:t xml:space="preserve">                                </w:t>
      </w:r>
      <w:r w:rsidRPr="00C561F7">
        <w:rPr>
          <w:rFonts w:ascii="Times New Roman" w:hAnsi="Times New Roman"/>
          <w:sz w:val="24"/>
        </w:rPr>
        <w:lastRenderedPageBreak/>
        <w:t xml:space="preserve">разъяснениями вместе с указанием сути поступившего запроса одновременно будет доведен до сведения всех получателей настоящего </w:t>
      </w:r>
      <w:r w:rsidR="00F2569E" w:rsidRPr="00C561F7">
        <w:rPr>
          <w:rFonts w:ascii="Times New Roman" w:hAnsi="Times New Roman"/>
          <w:sz w:val="24"/>
        </w:rPr>
        <w:t>предложения без</w:t>
      </w:r>
      <w:r w:rsidRPr="00C561F7">
        <w:rPr>
          <w:rFonts w:ascii="Times New Roman" w:hAnsi="Times New Roman"/>
          <w:sz w:val="24"/>
        </w:rPr>
        <w:t xml:space="preserve"> указания источника поступления.</w:t>
      </w:r>
    </w:p>
    <w:p w:rsidR="00DE7BED" w:rsidRPr="00C561F7" w:rsidRDefault="00DE7BED" w:rsidP="00F2569E">
      <w:pPr>
        <w:spacing w:before="0"/>
        <w:ind w:firstLine="708"/>
        <w:jc w:val="both"/>
        <w:rPr>
          <w:rFonts w:ascii="Times New Roman" w:hAnsi="Times New Roman"/>
          <w:sz w:val="24"/>
        </w:rPr>
      </w:pPr>
      <w:r w:rsidRPr="00C561F7">
        <w:rPr>
          <w:rFonts w:ascii="Times New Roman" w:hAnsi="Times New Roman"/>
          <w:sz w:val="24"/>
        </w:rPr>
        <w:t>По вопросам технического характера обращаться:</w:t>
      </w:r>
    </w:p>
    <w:p w:rsidR="006C094E" w:rsidRPr="00C561F7" w:rsidRDefault="00394DEF" w:rsidP="00F2569E">
      <w:pPr>
        <w:spacing w:before="0"/>
        <w:ind w:firstLine="567"/>
        <w:jc w:val="both"/>
        <w:rPr>
          <w:rFonts w:ascii="Times New Roman" w:hAnsi="Times New Roman"/>
          <w:sz w:val="24"/>
        </w:rPr>
      </w:pPr>
      <w:r>
        <w:rPr>
          <w:rFonts w:ascii="Times New Roman" w:hAnsi="Times New Roman"/>
          <w:sz w:val="24"/>
        </w:rPr>
        <w:t xml:space="preserve">Специалисту </w:t>
      </w:r>
      <w:r w:rsidR="006C094E" w:rsidRPr="00C561F7">
        <w:rPr>
          <w:rFonts w:ascii="Times New Roman" w:hAnsi="Times New Roman"/>
          <w:sz w:val="24"/>
        </w:rPr>
        <w:t xml:space="preserve">отдела закупки услуг ОАО «Славнефть-ЯНОС» </w:t>
      </w:r>
      <w:r w:rsidR="00B56232">
        <w:rPr>
          <w:rFonts w:ascii="Times New Roman" w:hAnsi="Times New Roman"/>
          <w:sz w:val="24"/>
        </w:rPr>
        <w:t>Тихоновой Светлане Николаевне</w:t>
      </w:r>
      <w:r w:rsidR="006C094E" w:rsidRPr="00C561F7">
        <w:rPr>
          <w:rFonts w:ascii="Times New Roman" w:hAnsi="Times New Roman"/>
          <w:sz w:val="24"/>
        </w:rPr>
        <w:t>.</w:t>
      </w:r>
    </w:p>
    <w:p w:rsidR="001A4135" w:rsidRPr="00C561F7" w:rsidRDefault="006C094E" w:rsidP="00F2569E">
      <w:pPr>
        <w:spacing w:before="0"/>
        <w:ind w:firstLine="567"/>
        <w:jc w:val="both"/>
        <w:rPr>
          <w:rFonts w:ascii="Times New Roman" w:hAnsi="Times New Roman"/>
          <w:sz w:val="24"/>
          <w:u w:val="single"/>
        </w:rPr>
      </w:pPr>
      <w:r w:rsidRPr="00C561F7">
        <w:rPr>
          <w:rFonts w:ascii="Times New Roman" w:hAnsi="Times New Roman"/>
          <w:sz w:val="24"/>
        </w:rPr>
        <w:t>Контактные данные: телефон: (4852) 49-87-1</w:t>
      </w:r>
      <w:r w:rsidR="001A4135" w:rsidRPr="00C561F7">
        <w:rPr>
          <w:rFonts w:ascii="Times New Roman" w:hAnsi="Times New Roman"/>
          <w:sz w:val="24"/>
        </w:rPr>
        <w:t>5</w:t>
      </w:r>
      <w:r w:rsidRPr="00C561F7">
        <w:rPr>
          <w:rFonts w:ascii="Times New Roman" w:hAnsi="Times New Roman"/>
          <w:sz w:val="24"/>
        </w:rPr>
        <w:t xml:space="preserve">, факс (4852) </w:t>
      </w:r>
      <w:r w:rsidR="001A4135" w:rsidRPr="00C561F7">
        <w:rPr>
          <w:rFonts w:ascii="Times New Roman" w:hAnsi="Times New Roman"/>
          <w:bCs/>
          <w:sz w:val="24"/>
        </w:rPr>
        <w:t xml:space="preserve">49-93-00 </w:t>
      </w:r>
      <w:r w:rsidR="001A4135" w:rsidRPr="00C561F7">
        <w:rPr>
          <w:rFonts w:ascii="Times New Roman" w:hAnsi="Times New Roman"/>
          <w:sz w:val="24"/>
          <w:lang w:val="en-US"/>
        </w:rPr>
        <w:t>E</w:t>
      </w:r>
      <w:r w:rsidR="001A4135" w:rsidRPr="00C561F7">
        <w:rPr>
          <w:rFonts w:ascii="Times New Roman" w:hAnsi="Times New Roman"/>
          <w:sz w:val="24"/>
        </w:rPr>
        <w:t>-</w:t>
      </w:r>
      <w:r w:rsidR="001A4135" w:rsidRPr="00C561F7">
        <w:rPr>
          <w:rFonts w:ascii="Times New Roman" w:hAnsi="Times New Roman"/>
          <w:sz w:val="24"/>
          <w:lang w:val="en-US"/>
        </w:rPr>
        <w:t>mail</w:t>
      </w:r>
      <w:r w:rsidR="001A4135" w:rsidRPr="00C561F7">
        <w:rPr>
          <w:rFonts w:ascii="Times New Roman" w:hAnsi="Times New Roman"/>
          <w:sz w:val="24"/>
        </w:rPr>
        <w:t>:</w:t>
      </w:r>
      <w:r w:rsidR="001A4135" w:rsidRPr="00C561F7">
        <w:rPr>
          <w:rFonts w:ascii="Times New Roman" w:hAnsi="Times New Roman"/>
          <w:bCs/>
          <w:sz w:val="24"/>
        </w:rPr>
        <w:t xml:space="preserve"> </w:t>
      </w:r>
      <w:hyperlink r:id="rId8" w:history="1">
        <w:r w:rsidR="00B56232" w:rsidRPr="000D3392">
          <w:rPr>
            <w:rStyle w:val="a8"/>
            <w:rFonts w:ascii="Times New Roman" w:hAnsi="Times New Roman"/>
            <w:sz w:val="24"/>
            <w:lang w:val="en-US"/>
          </w:rPr>
          <w:t>TihonovaSN</w:t>
        </w:r>
        <w:r w:rsidR="00B56232" w:rsidRPr="000D3392">
          <w:rPr>
            <w:rStyle w:val="a8"/>
            <w:rFonts w:ascii="Times New Roman" w:hAnsi="Times New Roman"/>
            <w:sz w:val="24"/>
          </w:rPr>
          <w:t>@</w:t>
        </w:r>
        <w:r w:rsidR="00B56232" w:rsidRPr="000D3392">
          <w:rPr>
            <w:rStyle w:val="a8"/>
            <w:rFonts w:ascii="Times New Roman" w:hAnsi="Times New Roman"/>
            <w:sz w:val="24"/>
            <w:lang w:val="en-US"/>
          </w:rPr>
          <w:t>yanos</w:t>
        </w:r>
        <w:r w:rsidR="00B56232" w:rsidRPr="000D3392">
          <w:rPr>
            <w:rStyle w:val="a8"/>
            <w:rFonts w:ascii="Times New Roman" w:hAnsi="Times New Roman"/>
            <w:sz w:val="24"/>
          </w:rPr>
          <w:t>.</w:t>
        </w:r>
        <w:r w:rsidR="00B56232" w:rsidRPr="000D3392">
          <w:rPr>
            <w:rStyle w:val="a8"/>
            <w:rFonts w:ascii="Times New Roman" w:hAnsi="Times New Roman"/>
            <w:sz w:val="24"/>
            <w:lang w:val="en-US"/>
          </w:rPr>
          <w:t>slavneft</w:t>
        </w:r>
        <w:r w:rsidR="00B56232" w:rsidRPr="000D3392">
          <w:rPr>
            <w:rStyle w:val="a8"/>
            <w:rFonts w:ascii="Times New Roman" w:hAnsi="Times New Roman"/>
            <w:sz w:val="24"/>
          </w:rPr>
          <w:t>.</w:t>
        </w:r>
        <w:r w:rsidR="00B56232" w:rsidRPr="000D3392">
          <w:rPr>
            <w:rStyle w:val="a8"/>
            <w:rFonts w:ascii="Times New Roman" w:hAnsi="Times New Roman"/>
            <w:sz w:val="24"/>
            <w:lang w:val="en-US"/>
          </w:rPr>
          <w:t>ru</w:t>
        </w:r>
      </w:hyperlink>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По вопросам организационного характера обращаться:</w:t>
      </w:r>
    </w:p>
    <w:p w:rsidR="00F2569E" w:rsidRPr="00F2569E" w:rsidRDefault="00F2569E" w:rsidP="00F2569E">
      <w:pPr>
        <w:spacing w:before="0"/>
        <w:ind w:firstLine="708"/>
        <w:jc w:val="both"/>
        <w:rPr>
          <w:rFonts w:ascii="Times New Roman" w:hAnsi="Times New Roman"/>
          <w:sz w:val="24"/>
        </w:rPr>
      </w:pPr>
      <w:r w:rsidRPr="00F2569E">
        <w:rPr>
          <w:rFonts w:ascii="Times New Roman" w:hAnsi="Times New Roman"/>
          <w:sz w:val="24"/>
        </w:rPr>
        <w:t>Ведущему специалисту Тендерного комитета</w:t>
      </w:r>
    </w:p>
    <w:p w:rsidR="00F2569E" w:rsidRPr="00F2569E" w:rsidRDefault="00F2569E" w:rsidP="00F2569E">
      <w:pPr>
        <w:spacing w:before="0"/>
        <w:ind w:firstLine="708"/>
        <w:jc w:val="both"/>
        <w:rPr>
          <w:rFonts w:ascii="Times New Roman" w:hAnsi="Times New Roman"/>
          <w:sz w:val="24"/>
        </w:rPr>
      </w:pPr>
      <w:r w:rsidRPr="00F2569E">
        <w:rPr>
          <w:rFonts w:ascii="Times New Roman" w:hAnsi="Times New Roman"/>
          <w:sz w:val="24"/>
        </w:rPr>
        <w:t xml:space="preserve">Груздеву Александру Александровичу </w:t>
      </w:r>
    </w:p>
    <w:p w:rsidR="00F2569E" w:rsidRPr="00F2569E" w:rsidRDefault="00F2569E" w:rsidP="00F2569E">
      <w:pPr>
        <w:spacing w:before="0"/>
        <w:ind w:firstLine="708"/>
        <w:jc w:val="both"/>
        <w:rPr>
          <w:rFonts w:ascii="Times New Roman" w:hAnsi="Times New Roman"/>
          <w:sz w:val="24"/>
        </w:rPr>
      </w:pPr>
      <w:r w:rsidRPr="00F2569E">
        <w:rPr>
          <w:rFonts w:ascii="Times New Roman" w:hAnsi="Times New Roman"/>
          <w:sz w:val="24"/>
        </w:rPr>
        <w:t>Контактные данные: (4852) 49-82-64 факс (4852) 49-93-00</w:t>
      </w:r>
    </w:p>
    <w:p w:rsidR="00F2569E" w:rsidRPr="00F2569E" w:rsidRDefault="00F2569E" w:rsidP="00F2569E">
      <w:pPr>
        <w:spacing w:before="0"/>
        <w:ind w:firstLine="708"/>
        <w:jc w:val="both"/>
        <w:rPr>
          <w:rFonts w:ascii="Times New Roman" w:hAnsi="Times New Roman"/>
          <w:sz w:val="24"/>
        </w:rPr>
      </w:pPr>
      <w:r w:rsidRPr="00F2569E">
        <w:rPr>
          <w:rFonts w:ascii="Times New Roman" w:hAnsi="Times New Roman"/>
          <w:sz w:val="24"/>
        </w:rPr>
        <w:t xml:space="preserve"> Е-</w:t>
      </w:r>
      <w:r w:rsidRPr="00F2569E">
        <w:rPr>
          <w:rFonts w:ascii="Times New Roman" w:hAnsi="Times New Roman"/>
          <w:sz w:val="24"/>
          <w:lang w:val="en-US"/>
        </w:rPr>
        <w:t>mail</w:t>
      </w:r>
      <w:r w:rsidRPr="00F2569E">
        <w:rPr>
          <w:rFonts w:ascii="Times New Roman" w:hAnsi="Times New Roman"/>
          <w:sz w:val="24"/>
        </w:rPr>
        <w:t>:</w:t>
      </w:r>
      <w:r w:rsidRPr="00F2569E">
        <w:rPr>
          <w:rFonts w:ascii="Times New Roman" w:hAnsi="Times New Roman"/>
          <w:sz w:val="24"/>
          <w:lang w:val="en-US"/>
        </w:rPr>
        <w:t>GruzdevAA</w:t>
      </w:r>
      <w:r w:rsidRPr="00F2569E">
        <w:rPr>
          <w:rFonts w:ascii="Times New Roman" w:hAnsi="Times New Roman"/>
          <w:sz w:val="24"/>
        </w:rPr>
        <w:t>@</w:t>
      </w:r>
      <w:r w:rsidRPr="00F2569E">
        <w:rPr>
          <w:rFonts w:ascii="Times New Roman" w:hAnsi="Times New Roman"/>
          <w:sz w:val="24"/>
          <w:lang w:val="en-US"/>
        </w:rPr>
        <w:t>yanos</w:t>
      </w:r>
      <w:r w:rsidRPr="00F2569E">
        <w:rPr>
          <w:rFonts w:ascii="Times New Roman" w:hAnsi="Times New Roman"/>
          <w:sz w:val="24"/>
        </w:rPr>
        <w:t>.</w:t>
      </w:r>
      <w:r w:rsidRPr="00F2569E">
        <w:rPr>
          <w:rFonts w:ascii="Times New Roman" w:hAnsi="Times New Roman"/>
          <w:sz w:val="24"/>
          <w:lang w:val="en-US"/>
        </w:rPr>
        <w:t>slavneft</w:t>
      </w:r>
      <w:r w:rsidRPr="00F2569E">
        <w:rPr>
          <w:rFonts w:ascii="Times New Roman" w:hAnsi="Times New Roman"/>
          <w:sz w:val="24"/>
        </w:rPr>
        <w:t>.</w:t>
      </w:r>
      <w:r w:rsidRPr="00F2569E">
        <w:rPr>
          <w:rFonts w:ascii="Times New Roman" w:hAnsi="Times New Roman"/>
          <w:sz w:val="24"/>
          <w:lang w:val="en-US"/>
        </w:rPr>
        <w:t>ru</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F2569E">
      <w:pPr>
        <w:spacing w:before="0"/>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F2569E">
      <w:pPr>
        <w:spacing w:before="0"/>
        <w:ind w:firstLine="708"/>
        <w:jc w:val="both"/>
        <w:rPr>
          <w:rFonts w:ascii="Times New Roman" w:hAnsi="Times New Roman"/>
          <w:color w:val="FF0000"/>
          <w:sz w:val="24"/>
        </w:rPr>
      </w:pPr>
      <w:r w:rsidRPr="00C561F7">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w:t>
      </w:r>
      <w:r w:rsidR="00B56232">
        <w:rPr>
          <w:rFonts w:ascii="Times New Roman" w:hAnsi="Times New Roman"/>
          <w:sz w:val="24"/>
        </w:rPr>
        <w:t>цию в соответствии с правилами,</w:t>
      </w:r>
      <w:r w:rsidRPr="00C561F7">
        <w:rPr>
          <w:rFonts w:ascii="Times New Roman" w:hAnsi="Times New Roman"/>
          <w:sz w:val="24"/>
        </w:rPr>
        <w:t xml:space="preserve">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AD5AFC" w:rsidRPr="00AD5AFC">
        <w:rPr>
          <w:rFonts w:ascii="Times New Roman" w:hAnsi="Times New Roman"/>
          <w:sz w:val="24"/>
        </w:rPr>
        <w:t>409</w:t>
      </w:r>
      <w:r w:rsidR="00D549DA" w:rsidRPr="00C561F7">
        <w:rPr>
          <w:rFonts w:ascii="Times New Roman" w:hAnsi="Times New Roman"/>
          <w:sz w:val="24"/>
        </w:rPr>
        <w:t>-КС</w:t>
      </w:r>
      <w:r w:rsidR="00E85DE8" w:rsidRPr="00C561F7">
        <w:rPr>
          <w:rFonts w:ascii="Times New Roman" w:hAnsi="Times New Roman"/>
          <w:sz w:val="24"/>
        </w:rPr>
        <w:t>-201</w:t>
      </w:r>
      <w:r w:rsidR="00200B9F">
        <w:rPr>
          <w:rFonts w:ascii="Times New Roman" w:hAnsi="Times New Roman"/>
          <w:sz w:val="24"/>
        </w:rPr>
        <w:t>7</w:t>
      </w:r>
      <w:r w:rsidRPr="00C561F7">
        <w:rPr>
          <w:rFonts w:ascii="Times New Roman" w:hAnsi="Times New Roman"/>
          <w:sz w:val="24"/>
        </w:rPr>
        <w:t xml:space="preserve"> от </w:t>
      </w:r>
      <w:r w:rsidR="00F2569E">
        <w:rPr>
          <w:rFonts w:ascii="Times New Roman" w:hAnsi="Times New Roman"/>
          <w:sz w:val="24"/>
          <w:highlight w:val="yellow"/>
        </w:rPr>
        <w:t>07.09.2017</w:t>
      </w:r>
      <w:r w:rsidRPr="00C561F7">
        <w:rPr>
          <w:rFonts w:ascii="Times New Roman" w:hAnsi="Times New Roman"/>
          <w:sz w:val="24"/>
          <w:highlight w:val="yellow"/>
        </w:rPr>
        <w:t>:</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 xml:space="preserve">2. Требования к предмету оферты </w:t>
      </w:r>
      <w:r w:rsidR="002C40E6">
        <w:rPr>
          <w:rFonts w:ascii="Times New Roman" w:hAnsi="Times New Roman"/>
          <w:sz w:val="24"/>
        </w:rPr>
        <w:t>(</w:t>
      </w:r>
      <w:r w:rsidR="00D54AA2">
        <w:rPr>
          <w:rFonts w:ascii="Times New Roman" w:hAnsi="Times New Roman"/>
          <w:sz w:val="24"/>
        </w:rPr>
        <w:t xml:space="preserve">Форма </w:t>
      </w:r>
      <w:r w:rsidR="002C40E6">
        <w:rPr>
          <w:rFonts w:ascii="Times New Roman" w:hAnsi="Times New Roman"/>
          <w:sz w:val="24"/>
        </w:rPr>
        <w:t>№ 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 xml:space="preserve">Извещение о согласии сделать оферту  </w:t>
      </w:r>
      <w:r w:rsidR="002C40E6" w:rsidRPr="002C40E6">
        <w:rPr>
          <w:rFonts w:ascii="Times New Roman" w:hAnsi="Times New Roman"/>
          <w:sz w:val="24"/>
        </w:rPr>
        <w:t>(</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xml:space="preserve">. Предложение о заключении договора </w:t>
      </w:r>
      <w:r w:rsidR="002C40E6" w:rsidRPr="002C40E6">
        <w:rPr>
          <w:rFonts w:ascii="Times New Roman" w:hAnsi="Times New Roman"/>
          <w:sz w:val="24"/>
        </w:rPr>
        <w:t>(</w:t>
      </w:r>
      <w:r w:rsidR="00D54AA2" w:rsidRPr="00D54AA2">
        <w:rPr>
          <w:rFonts w:ascii="Times New Roman" w:hAnsi="Times New Roman"/>
          <w:sz w:val="24"/>
        </w:rPr>
        <w:t>Форма</w:t>
      </w:r>
      <w:r w:rsidR="00D27E52">
        <w:rPr>
          <w:rFonts w:ascii="Times New Roman" w:hAnsi="Times New Roman"/>
          <w:sz w:val="24"/>
        </w:rPr>
        <w:t xml:space="preserve">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подряда </w:t>
      </w:r>
      <w:r w:rsidR="00682F70">
        <w:rPr>
          <w:rFonts w:ascii="Times New Roman" w:hAnsi="Times New Roman"/>
          <w:sz w:val="24"/>
        </w:rPr>
        <w:t xml:space="preserve"> с приложениями </w:t>
      </w:r>
      <w:r w:rsidR="002C40E6" w:rsidRPr="002C40E6">
        <w:rPr>
          <w:rFonts w:ascii="Times New Roman" w:hAnsi="Times New Roman"/>
          <w:sz w:val="24"/>
        </w:rPr>
        <w:t>(</w:t>
      </w:r>
      <w:r w:rsidR="00D54AA2" w:rsidRPr="00D54AA2">
        <w:rPr>
          <w:rFonts w:ascii="Times New Roman" w:hAnsi="Times New Roman"/>
          <w:sz w:val="24"/>
        </w:rPr>
        <w:t>Форма</w:t>
      </w:r>
      <w:r w:rsidR="00D27E52">
        <w:rPr>
          <w:rFonts w:ascii="Times New Roman" w:hAnsi="Times New Roman"/>
          <w:sz w:val="24"/>
        </w:rPr>
        <w:t xml:space="preserve">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 xml:space="preserve"> </w:t>
      </w:r>
      <w:r w:rsidR="002C40E6" w:rsidRPr="002C40E6">
        <w:rPr>
          <w:rFonts w:ascii="Times New Roman" w:hAnsi="Times New Roman"/>
          <w:sz w:val="24"/>
        </w:rPr>
        <w:t>(</w:t>
      </w:r>
      <w:r w:rsidR="00D54AA2" w:rsidRPr="00D54AA2">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r w:rsidR="00D55F59">
        <w:rPr>
          <w:rFonts w:ascii="Times New Roman" w:hAnsi="Times New Roman"/>
          <w:sz w:val="24"/>
        </w:rPr>
        <w:t>С</w:t>
      </w:r>
      <w:r w:rsidR="00923CDA" w:rsidRPr="00C561F7">
        <w:rPr>
          <w:rFonts w:ascii="Times New Roman" w:hAnsi="Times New Roman"/>
          <w:sz w:val="24"/>
        </w:rPr>
        <w:t xml:space="preserve">правка об опыте работы за последние </w:t>
      </w:r>
      <w:r w:rsidR="00B6508E">
        <w:rPr>
          <w:rFonts w:ascii="Times New Roman" w:hAnsi="Times New Roman"/>
          <w:sz w:val="24"/>
        </w:rPr>
        <w:t>5 лет</w:t>
      </w:r>
      <w:r w:rsidR="00923CDA" w:rsidRPr="00C561F7">
        <w:rPr>
          <w:rFonts w:ascii="Times New Roman" w:hAnsi="Times New Roman"/>
          <w:sz w:val="24"/>
        </w:rPr>
        <w:t xml:space="preserve"> </w:t>
      </w:r>
      <w:r w:rsidR="002C40E6" w:rsidRPr="002C40E6">
        <w:rPr>
          <w:rFonts w:ascii="Times New Roman" w:hAnsi="Times New Roman"/>
          <w:sz w:val="24"/>
        </w:rPr>
        <w:t>(</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6</w:t>
      </w:r>
      <w:r w:rsidR="002C40E6" w:rsidRPr="002C40E6">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Справка о кадровых ресурсах в 1 экз.</w:t>
      </w:r>
      <w:r w:rsidR="00D27E52" w:rsidRPr="00D27E52">
        <w:t xml:space="preserve"> </w:t>
      </w:r>
      <w:r w:rsidR="00D27E52">
        <w:rPr>
          <w:rFonts w:ascii="Times New Roman" w:hAnsi="Times New Roman"/>
          <w:sz w:val="24"/>
        </w:rPr>
        <w:t>(</w:t>
      </w:r>
      <w:r w:rsidR="00D54AA2" w:rsidRPr="00D54AA2">
        <w:rPr>
          <w:rFonts w:ascii="Times New Roman" w:hAnsi="Times New Roman"/>
          <w:sz w:val="24"/>
        </w:rPr>
        <w:t xml:space="preserve">Форма </w:t>
      </w:r>
      <w:r w:rsidR="00D27E52">
        <w:rPr>
          <w:rFonts w:ascii="Times New Roman" w:hAnsi="Times New Roman"/>
          <w:sz w:val="24"/>
        </w:rPr>
        <w:t>№ 7</w:t>
      </w:r>
      <w:r w:rsidR="00D27E52" w:rsidRPr="00D27E52">
        <w:rPr>
          <w:rFonts w:ascii="Times New Roman" w:hAnsi="Times New Roman"/>
          <w:sz w:val="24"/>
        </w:rPr>
        <w:t>).</w:t>
      </w:r>
    </w:p>
    <w:p w:rsidR="00A37A59" w:rsidRDefault="0044404E" w:rsidP="00A7620E">
      <w:pPr>
        <w:rPr>
          <w:rFonts w:ascii="Times New Roman" w:hAnsi="Times New Roman"/>
          <w:sz w:val="24"/>
        </w:rPr>
      </w:pPr>
      <w:r>
        <w:rPr>
          <w:rFonts w:ascii="Times New Roman" w:hAnsi="Times New Roman"/>
          <w:sz w:val="24"/>
        </w:rPr>
        <w:t xml:space="preserve">9. </w:t>
      </w:r>
      <w:r w:rsidR="00A37A59" w:rsidRPr="00A37A59">
        <w:rPr>
          <w:rFonts w:ascii="Times New Roman" w:hAnsi="Times New Roman"/>
          <w:sz w:val="24"/>
        </w:rPr>
        <w:t xml:space="preserve">Справка о выполненных ГИП (менеджером проектов) аналогичных договорах (Форма </w:t>
      </w:r>
      <w:r w:rsidR="00A37A59">
        <w:rPr>
          <w:rFonts w:ascii="Times New Roman" w:hAnsi="Times New Roman"/>
          <w:sz w:val="24"/>
        </w:rPr>
        <w:t>№ 8</w:t>
      </w:r>
      <w:r w:rsidR="00A37A59" w:rsidRPr="00A37A59">
        <w:rPr>
          <w:rFonts w:ascii="Times New Roman" w:hAnsi="Times New Roman"/>
          <w:sz w:val="24"/>
        </w:rPr>
        <w:t>).</w:t>
      </w:r>
    </w:p>
    <w:p w:rsidR="00A7620E" w:rsidRDefault="0091397C" w:rsidP="00B86655">
      <w:pPr>
        <w:jc w:val="both"/>
        <w:rPr>
          <w:rFonts w:ascii="Times New Roman" w:hAnsi="Times New Roman"/>
          <w:bCs/>
          <w:sz w:val="24"/>
        </w:rPr>
      </w:pPr>
      <w:r>
        <w:rPr>
          <w:rFonts w:ascii="Times New Roman" w:hAnsi="Times New Roman"/>
          <w:sz w:val="24"/>
        </w:rPr>
        <w:t xml:space="preserve">10. </w:t>
      </w:r>
      <w:r w:rsidR="00B857C3" w:rsidRPr="00B857C3">
        <w:rPr>
          <w:rFonts w:ascii="Times New Roman" w:hAnsi="Times New Roman"/>
          <w:sz w:val="24"/>
        </w:rPr>
        <w:t>Комплексно</w:t>
      </w:r>
      <w:r w:rsidR="00D941C4">
        <w:rPr>
          <w:rFonts w:ascii="Times New Roman" w:hAnsi="Times New Roman"/>
          <w:sz w:val="24"/>
        </w:rPr>
        <w:t>е</w:t>
      </w:r>
      <w:r w:rsidR="00B857C3" w:rsidRPr="00B857C3">
        <w:rPr>
          <w:rFonts w:ascii="Times New Roman" w:hAnsi="Times New Roman"/>
          <w:sz w:val="24"/>
        </w:rPr>
        <w:t xml:space="preserve"> задани</w:t>
      </w:r>
      <w:r w:rsidR="00D941C4">
        <w:rPr>
          <w:rFonts w:ascii="Times New Roman" w:hAnsi="Times New Roman"/>
          <w:sz w:val="24"/>
        </w:rPr>
        <w:t>е</w:t>
      </w:r>
      <w:r w:rsidR="00B857C3" w:rsidRPr="00B857C3">
        <w:rPr>
          <w:rFonts w:ascii="Times New Roman" w:hAnsi="Times New Roman"/>
          <w:sz w:val="24"/>
        </w:rPr>
        <w:t xml:space="preserve"> </w:t>
      </w:r>
      <w:r w:rsidR="00B6508E" w:rsidRPr="00B6508E">
        <w:rPr>
          <w:rFonts w:ascii="Times New Roman" w:hAnsi="Times New Roman"/>
          <w:sz w:val="24"/>
        </w:rPr>
        <w:t xml:space="preserve">на выполнение работ по проектированию, поставке, монтажу и наладке системы видеонаблюдения </w:t>
      </w:r>
      <w:r w:rsidR="00B56232">
        <w:rPr>
          <w:rFonts w:ascii="Times New Roman" w:hAnsi="Times New Roman"/>
          <w:sz w:val="24"/>
        </w:rPr>
        <w:t>территории, прилегающей к комплексу административных зданий</w:t>
      </w:r>
      <w:r w:rsidR="00D10E75">
        <w:rPr>
          <w:rFonts w:ascii="Times New Roman" w:hAnsi="Times New Roman"/>
          <w:bCs/>
          <w:sz w:val="24"/>
        </w:rPr>
        <w:t>.</w:t>
      </w:r>
    </w:p>
    <w:p w:rsidR="00867CE1" w:rsidRDefault="00867CE1" w:rsidP="00B86655">
      <w:pPr>
        <w:jc w:val="both"/>
        <w:rPr>
          <w:rFonts w:ascii="Times New Roman" w:hAnsi="Times New Roman"/>
          <w:bCs/>
          <w:sz w:val="24"/>
        </w:rPr>
      </w:pPr>
      <w:r>
        <w:rPr>
          <w:rFonts w:ascii="Times New Roman" w:hAnsi="Times New Roman"/>
          <w:bCs/>
          <w:sz w:val="24"/>
        </w:rPr>
        <w:t xml:space="preserve">11. </w:t>
      </w:r>
      <w:r w:rsidR="000267A8">
        <w:rPr>
          <w:rFonts w:ascii="Times New Roman" w:hAnsi="Times New Roman"/>
          <w:bCs/>
          <w:sz w:val="24"/>
        </w:rPr>
        <w:t>Варианты образцов письменной информации, подтверждающей отсутс</w:t>
      </w:r>
      <w:bookmarkStart w:id="0" w:name="_GoBack"/>
      <w:bookmarkEnd w:id="0"/>
      <w:r w:rsidR="000267A8">
        <w:rPr>
          <w:rFonts w:ascii="Times New Roman" w:hAnsi="Times New Roman"/>
          <w:bCs/>
          <w:sz w:val="24"/>
        </w:rPr>
        <w:t>твие необходимости в одобрении сделки как крупной органами управления контрагента либо, если для контрагента сделка является крупной – подтверждающей факт одобрения данной сделки уполномоченным органом управления контрагента (</w:t>
      </w:r>
      <w:r w:rsidR="00B6508E">
        <w:rPr>
          <w:rFonts w:ascii="Times New Roman" w:hAnsi="Times New Roman"/>
          <w:bCs/>
          <w:sz w:val="24"/>
        </w:rPr>
        <w:t>Форма</w:t>
      </w:r>
      <w:r w:rsidR="000267A8">
        <w:rPr>
          <w:rFonts w:ascii="Times New Roman" w:hAnsi="Times New Roman"/>
          <w:bCs/>
          <w:sz w:val="24"/>
        </w:rPr>
        <w:t xml:space="preserve"> № 9).</w:t>
      </w:r>
    </w:p>
    <w:p w:rsidR="00E23A3A" w:rsidRDefault="000267A8" w:rsidP="00E23A3A">
      <w:pPr>
        <w:jc w:val="both"/>
        <w:rPr>
          <w:rFonts w:ascii="Times New Roman" w:hAnsi="Times New Roman"/>
          <w:bCs/>
          <w:sz w:val="24"/>
        </w:rPr>
      </w:pPr>
      <w:r>
        <w:rPr>
          <w:rFonts w:ascii="Times New Roman" w:hAnsi="Times New Roman"/>
          <w:bCs/>
          <w:sz w:val="24"/>
        </w:rPr>
        <w:lastRenderedPageBreak/>
        <w:t>12. Образец письменной информации, подтверждающей отсутствие изменений в уставных и регистрационных документах контрагента</w:t>
      </w:r>
      <w:r w:rsidR="00E23A3A">
        <w:rPr>
          <w:rFonts w:ascii="Times New Roman" w:hAnsi="Times New Roman"/>
          <w:bCs/>
          <w:sz w:val="24"/>
        </w:rPr>
        <w:t xml:space="preserve"> </w:t>
      </w:r>
      <w:r w:rsidR="00E23A3A" w:rsidRPr="00E23A3A">
        <w:rPr>
          <w:rFonts w:ascii="Times New Roman" w:hAnsi="Times New Roman"/>
          <w:bCs/>
          <w:sz w:val="24"/>
        </w:rPr>
        <w:t>(</w:t>
      </w:r>
      <w:r w:rsidR="00B6508E">
        <w:rPr>
          <w:rFonts w:ascii="Times New Roman" w:hAnsi="Times New Roman"/>
          <w:bCs/>
          <w:sz w:val="24"/>
        </w:rPr>
        <w:t>Ф</w:t>
      </w:r>
      <w:r w:rsidR="00E23A3A" w:rsidRPr="00E23A3A">
        <w:rPr>
          <w:rFonts w:ascii="Times New Roman" w:hAnsi="Times New Roman"/>
          <w:bCs/>
          <w:sz w:val="24"/>
        </w:rPr>
        <w:t>орм</w:t>
      </w:r>
      <w:r w:rsidR="00B6508E">
        <w:rPr>
          <w:rFonts w:ascii="Times New Roman" w:hAnsi="Times New Roman"/>
          <w:bCs/>
          <w:sz w:val="24"/>
        </w:rPr>
        <w:t>а</w:t>
      </w:r>
      <w:r w:rsidR="00E23A3A" w:rsidRPr="00E23A3A">
        <w:rPr>
          <w:rFonts w:ascii="Times New Roman" w:hAnsi="Times New Roman"/>
          <w:bCs/>
          <w:sz w:val="24"/>
        </w:rPr>
        <w:t xml:space="preserve"> № </w:t>
      </w:r>
      <w:r w:rsidR="00E23A3A">
        <w:rPr>
          <w:rFonts w:ascii="Times New Roman" w:hAnsi="Times New Roman"/>
          <w:bCs/>
          <w:sz w:val="24"/>
        </w:rPr>
        <w:t>10</w:t>
      </w:r>
      <w:r w:rsidR="00E23A3A" w:rsidRPr="00E23A3A">
        <w:rPr>
          <w:rFonts w:ascii="Times New Roman" w:hAnsi="Times New Roman"/>
          <w:bCs/>
          <w:sz w:val="24"/>
        </w:rPr>
        <w:t>).</w:t>
      </w:r>
    </w:p>
    <w:p w:rsidR="008771F7" w:rsidRDefault="008771F7" w:rsidP="00E23A3A">
      <w:pPr>
        <w:jc w:val="both"/>
        <w:rPr>
          <w:rFonts w:ascii="Times New Roman" w:hAnsi="Times New Roman"/>
          <w:bCs/>
          <w:sz w:val="24"/>
        </w:rPr>
      </w:pPr>
      <w:r>
        <w:rPr>
          <w:rFonts w:ascii="Times New Roman" w:hAnsi="Times New Roman"/>
          <w:bCs/>
          <w:sz w:val="24"/>
        </w:rPr>
        <w:t>13.</w:t>
      </w:r>
      <w:r w:rsidR="007C6A88" w:rsidRPr="007C6A88">
        <w:rPr>
          <w:rFonts w:ascii="Times New Roman" w:hAnsi="Times New Roman"/>
          <w:kern w:val="1"/>
          <w:sz w:val="24"/>
          <w:lang w:eastAsia="ar-SA"/>
        </w:rPr>
        <w:t xml:space="preserve"> </w:t>
      </w:r>
      <w:r w:rsidR="007C6A88" w:rsidRPr="007C6A88">
        <w:rPr>
          <w:rFonts w:ascii="Times New Roman" w:hAnsi="Times New Roman"/>
          <w:bCs/>
          <w:sz w:val="24"/>
        </w:rPr>
        <w:t>Методик</w:t>
      </w:r>
      <w:r w:rsidR="007C6A88">
        <w:rPr>
          <w:rFonts w:ascii="Times New Roman" w:hAnsi="Times New Roman"/>
          <w:bCs/>
          <w:sz w:val="24"/>
        </w:rPr>
        <w:t>а</w:t>
      </w:r>
      <w:r w:rsidR="007C6A88" w:rsidRPr="007C6A88">
        <w:rPr>
          <w:rFonts w:ascii="Times New Roman" w:hAnsi="Times New Roman"/>
          <w:bCs/>
          <w:sz w:val="24"/>
        </w:rPr>
        <w:t xml:space="preserve"> оценки влияния аванса на стоимость оферты (по форме приложения № 11 к настоящему ПДО)</w:t>
      </w:r>
    </w:p>
    <w:p w:rsidR="00B6508E" w:rsidRPr="00E23A3A" w:rsidRDefault="00B6508E" w:rsidP="00E23A3A">
      <w:pPr>
        <w:jc w:val="both"/>
        <w:rPr>
          <w:rFonts w:ascii="Times New Roman" w:hAnsi="Times New Roman"/>
          <w:bCs/>
          <w:sz w:val="24"/>
        </w:rPr>
      </w:pPr>
      <w:r>
        <w:rPr>
          <w:rFonts w:ascii="Times New Roman" w:hAnsi="Times New Roman"/>
          <w:bCs/>
          <w:sz w:val="24"/>
        </w:rPr>
        <w:t>1</w:t>
      </w:r>
      <w:r w:rsidR="008771F7">
        <w:rPr>
          <w:rFonts w:ascii="Times New Roman" w:hAnsi="Times New Roman"/>
          <w:bCs/>
          <w:sz w:val="24"/>
        </w:rPr>
        <w:t>4</w:t>
      </w:r>
      <w:r>
        <w:rPr>
          <w:rFonts w:ascii="Times New Roman" w:hAnsi="Times New Roman"/>
          <w:bCs/>
          <w:sz w:val="24"/>
        </w:rPr>
        <w:t xml:space="preserve">. </w:t>
      </w:r>
      <w:r w:rsidRPr="00B6508E">
        <w:rPr>
          <w:rFonts w:ascii="Times New Roman" w:hAnsi="Times New Roman"/>
          <w:bCs/>
          <w:sz w:val="24"/>
        </w:rPr>
        <w:t>Таблица «Расчет стоимости строительства» (Форма № 1</w:t>
      </w:r>
      <w:r w:rsidR="008771F7">
        <w:rPr>
          <w:rFonts w:ascii="Times New Roman" w:hAnsi="Times New Roman"/>
          <w:bCs/>
          <w:sz w:val="24"/>
        </w:rPr>
        <w:t>2</w:t>
      </w:r>
      <w:r w:rsidRPr="00B6508E">
        <w:rPr>
          <w:rFonts w:ascii="Times New Roman" w:hAnsi="Times New Roman"/>
          <w:bCs/>
          <w:sz w:val="24"/>
        </w:rPr>
        <w:t>).</w:t>
      </w:r>
    </w:p>
    <w:p w:rsidR="000267A8" w:rsidRDefault="000267A8" w:rsidP="00B86655">
      <w:pPr>
        <w:jc w:val="both"/>
        <w:rPr>
          <w:rFonts w:ascii="Times New Roman" w:hAnsi="Times New Roman"/>
          <w:bCs/>
          <w:sz w:val="24"/>
        </w:rPr>
      </w:pPr>
    </w:p>
    <w:p w:rsidR="00B326D4" w:rsidRDefault="00B326D4">
      <w:pPr>
        <w:rPr>
          <w:rFonts w:ascii="Times New Roman" w:hAnsi="Times New Roman"/>
          <w:b/>
          <w:sz w:val="24"/>
        </w:rPr>
      </w:pPr>
    </w:p>
    <w:p w:rsidR="00EF1336" w:rsidRPr="00506763" w:rsidRDefault="00AE32FD">
      <w:pPr>
        <w:rPr>
          <w:rFonts w:ascii="Times New Roman" w:hAnsi="Times New Roman"/>
          <w:b/>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r w:rsidR="00200B9F">
        <w:rPr>
          <w:rFonts w:ascii="Times New Roman" w:hAnsi="Times New Roman"/>
          <w:b/>
          <w:sz w:val="24"/>
        </w:rPr>
        <w:t>Д.Ю.Уржумов</w:t>
      </w:r>
    </w:p>
    <w:p w:rsidR="00283C94" w:rsidRPr="00D53E31" w:rsidRDefault="00EF1336" w:rsidP="00200B9F">
      <w:pPr>
        <w:spacing w:before="0" w:line="276" w:lineRule="auto"/>
        <w:jc w:val="right"/>
        <w:rPr>
          <w:rFonts w:ascii="Times New Roman" w:hAnsi="Times New Roman"/>
          <w:b/>
          <w:bCs/>
          <w:sz w:val="24"/>
        </w:rPr>
      </w:pPr>
      <w:r w:rsidRPr="00D53E31">
        <w:rPr>
          <w:rFonts w:ascii="Times New Roman" w:hAnsi="Times New Roman"/>
        </w:rPr>
        <w:br w:type="page"/>
      </w:r>
      <w:r w:rsidR="000D2EB6">
        <w:rPr>
          <w:rFonts w:ascii="Times New Roman" w:hAnsi="Times New Roman"/>
          <w:b/>
          <w:bCs/>
          <w:sz w:val="24"/>
        </w:rPr>
        <w:lastRenderedPageBreak/>
        <w:t xml:space="preserve">Форма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w:t>
      </w:r>
      <w:r w:rsidR="00494D71" w:rsidRPr="00494D71">
        <w:rPr>
          <w:rFonts w:ascii="Times New Roman" w:hAnsi="Times New Roman"/>
          <w:sz w:val="24"/>
        </w:rPr>
        <w:t>Предложению делать Оферты</w:t>
      </w:r>
      <w:r w:rsidRPr="00D53E31">
        <w:rPr>
          <w:rFonts w:ascii="Times New Roman" w:hAnsi="Times New Roman"/>
          <w:sz w:val="24"/>
        </w:rPr>
        <w:t xml:space="preserve"> № </w:t>
      </w:r>
      <w:r w:rsidR="00B56232">
        <w:rPr>
          <w:rFonts w:ascii="Times New Roman" w:hAnsi="Times New Roman"/>
          <w:sz w:val="24"/>
        </w:rPr>
        <w:t>409</w:t>
      </w:r>
      <w:r w:rsidRPr="00D53E31">
        <w:rPr>
          <w:rFonts w:ascii="Times New Roman" w:hAnsi="Times New Roman"/>
          <w:sz w:val="24"/>
        </w:rPr>
        <w:t>-КС-201</w:t>
      </w:r>
      <w:r w:rsidR="00200B9F">
        <w:rPr>
          <w:rFonts w:ascii="Times New Roman" w:hAnsi="Times New Roman"/>
          <w:sz w:val="24"/>
        </w:rPr>
        <w:t>7</w:t>
      </w:r>
    </w:p>
    <w:p w:rsidR="00740EAB" w:rsidRDefault="00740EAB" w:rsidP="00B326D4">
      <w:pPr>
        <w:keepNext/>
        <w:suppressAutoHyphens/>
        <w:autoSpaceDE w:val="0"/>
        <w:spacing w:before="0"/>
        <w:ind w:left="720"/>
        <w:jc w:val="center"/>
        <w:outlineLvl w:val="3"/>
        <w:rPr>
          <w:rFonts w:ascii="Times New Roman" w:hAnsi="Times New Roman"/>
          <w:b/>
          <w:bCs/>
          <w:kern w:val="1"/>
          <w:sz w:val="24"/>
          <w:lang w:eastAsia="ar-SA"/>
        </w:rPr>
      </w:pPr>
    </w:p>
    <w:p w:rsidR="00BF1914" w:rsidRPr="00BF1914" w:rsidRDefault="00BF1914" w:rsidP="00B326D4">
      <w:pPr>
        <w:keepNext/>
        <w:suppressAutoHyphens/>
        <w:autoSpaceDE w:val="0"/>
        <w:spacing w:before="0"/>
        <w:ind w:left="720"/>
        <w:jc w:val="center"/>
        <w:outlineLvl w:val="3"/>
        <w:rPr>
          <w:rFonts w:ascii="Times New Roman" w:hAnsi="Times New Roman"/>
          <w:b/>
          <w:bCs/>
          <w:kern w:val="1"/>
          <w:sz w:val="24"/>
          <w:lang w:eastAsia="ar-SA"/>
        </w:rPr>
      </w:pPr>
      <w:r w:rsidRPr="00BF1914">
        <w:rPr>
          <w:rFonts w:ascii="Times New Roman" w:hAnsi="Times New Roman"/>
          <w:b/>
          <w:bCs/>
          <w:kern w:val="1"/>
          <w:sz w:val="24"/>
          <w:lang w:eastAsia="ar-SA"/>
        </w:rPr>
        <w:t xml:space="preserve">Требования к предмету </w:t>
      </w:r>
      <w:r w:rsidR="006274CC">
        <w:rPr>
          <w:rFonts w:ascii="Times New Roman" w:hAnsi="Times New Roman"/>
          <w:b/>
          <w:bCs/>
          <w:kern w:val="1"/>
          <w:sz w:val="24"/>
          <w:lang w:eastAsia="ar-SA"/>
        </w:rPr>
        <w:t>оферты</w:t>
      </w:r>
    </w:p>
    <w:p w:rsidR="00BF1914" w:rsidRPr="00BF1914" w:rsidRDefault="00BF1914" w:rsidP="00BF1914">
      <w:pPr>
        <w:suppressAutoHyphens/>
        <w:autoSpaceDE w:val="0"/>
        <w:spacing w:before="0"/>
        <w:jc w:val="both"/>
        <w:rPr>
          <w:rFonts w:ascii="Times New Roman" w:hAnsi="Times New Roman"/>
          <w:b/>
          <w:iCs/>
          <w:kern w:val="1"/>
          <w:sz w:val="24"/>
          <w:lang w:eastAsia="ar-SA"/>
        </w:rPr>
      </w:pPr>
    </w:p>
    <w:p w:rsidR="0057759D" w:rsidRPr="0057759D" w:rsidRDefault="0057759D" w:rsidP="0057759D">
      <w:pPr>
        <w:keepNext/>
        <w:suppressAutoHyphens/>
        <w:autoSpaceDE w:val="0"/>
        <w:spacing w:before="0"/>
        <w:jc w:val="both"/>
        <w:outlineLvl w:val="3"/>
        <w:rPr>
          <w:rFonts w:ascii="Times New Roman" w:hAnsi="Times New Roman"/>
          <w:b/>
          <w:bCs/>
          <w:kern w:val="1"/>
          <w:sz w:val="24"/>
          <w:lang w:eastAsia="ar-SA"/>
        </w:rPr>
      </w:pPr>
      <w:r w:rsidRPr="0057759D">
        <w:rPr>
          <w:rFonts w:ascii="Times New Roman" w:hAnsi="Times New Roman"/>
          <w:b/>
          <w:bCs/>
          <w:kern w:val="1"/>
          <w:sz w:val="24"/>
          <w:lang w:eastAsia="ar-SA"/>
        </w:rPr>
        <w:t>Требования к предмету закупки</w:t>
      </w:r>
    </w:p>
    <w:p w:rsidR="0057759D" w:rsidRPr="0057759D" w:rsidRDefault="0057759D" w:rsidP="0057759D">
      <w:pPr>
        <w:suppressAutoHyphens/>
        <w:autoSpaceDE w:val="0"/>
        <w:spacing w:before="0"/>
        <w:jc w:val="both"/>
        <w:rPr>
          <w:rFonts w:ascii="Times New Roman" w:hAnsi="Times New Roman"/>
          <w:b/>
          <w:iCs/>
          <w:kern w:val="1"/>
          <w:sz w:val="24"/>
          <w:lang w:eastAsia="ar-SA"/>
        </w:rPr>
      </w:pPr>
    </w:p>
    <w:p w:rsidR="0057759D" w:rsidRPr="0057759D" w:rsidRDefault="0057759D" w:rsidP="0057759D">
      <w:pPr>
        <w:suppressAutoHyphens/>
        <w:autoSpaceDE w:val="0"/>
        <w:spacing w:before="0"/>
        <w:jc w:val="both"/>
        <w:rPr>
          <w:rFonts w:ascii="Times New Roman" w:hAnsi="Times New Roman"/>
          <w:b/>
          <w:iCs/>
          <w:kern w:val="1"/>
          <w:sz w:val="24"/>
          <w:lang w:eastAsia="ar-SA"/>
        </w:rPr>
      </w:pPr>
      <w:r w:rsidRPr="0057759D">
        <w:rPr>
          <w:rFonts w:ascii="Times New Roman" w:hAnsi="Times New Roman"/>
          <w:b/>
          <w:iCs/>
          <w:kern w:val="1"/>
          <w:sz w:val="24"/>
          <w:lang w:eastAsia="ar-SA"/>
        </w:rPr>
        <w:t>1.Общие положения.</w:t>
      </w:r>
    </w:p>
    <w:p w:rsidR="0057759D" w:rsidRPr="0057759D" w:rsidRDefault="0057759D" w:rsidP="0057759D">
      <w:pPr>
        <w:suppressAutoHyphens/>
        <w:spacing w:before="0"/>
        <w:ind w:firstLine="709"/>
        <w:jc w:val="both"/>
        <w:rPr>
          <w:rFonts w:ascii="Times New Roman" w:hAnsi="Times New Roman"/>
          <w:kern w:val="1"/>
          <w:sz w:val="20"/>
          <w:szCs w:val="20"/>
          <w:u w:val="single"/>
          <w:lang w:eastAsia="ar-SA"/>
        </w:rPr>
      </w:pPr>
    </w:p>
    <w:p w:rsidR="0057759D" w:rsidRPr="0057759D" w:rsidRDefault="0057759D" w:rsidP="0057759D">
      <w:pPr>
        <w:spacing w:before="0"/>
        <w:jc w:val="both"/>
        <w:rPr>
          <w:rFonts w:ascii="Times New Roman" w:hAnsi="Times New Roman"/>
          <w:b/>
          <w:kern w:val="1"/>
          <w:sz w:val="24"/>
          <w:lang w:eastAsia="ar-SA"/>
        </w:rPr>
      </w:pPr>
      <w:r w:rsidRPr="0057759D">
        <w:rPr>
          <w:rFonts w:ascii="Times New Roman" w:hAnsi="Times New Roman"/>
          <w:kern w:val="1"/>
          <w:sz w:val="24"/>
          <w:u w:val="single"/>
          <w:lang w:eastAsia="ar-SA"/>
        </w:rPr>
        <w:t>Предмет закупки</w:t>
      </w:r>
      <w:r w:rsidRPr="0057759D">
        <w:rPr>
          <w:rFonts w:ascii="Times New Roman" w:hAnsi="Times New Roman"/>
          <w:kern w:val="1"/>
          <w:sz w:val="24"/>
          <w:lang w:eastAsia="ar-SA"/>
        </w:rPr>
        <w:t>: выполнение “</w:t>
      </w:r>
      <w:r w:rsidRPr="0057759D">
        <w:rPr>
          <w:rFonts w:ascii="Times New Roman" w:hAnsi="Times New Roman"/>
          <w:bCs/>
          <w:kern w:val="1"/>
          <w:sz w:val="24"/>
          <w:lang w:eastAsia="ar-SA"/>
        </w:rPr>
        <w:t xml:space="preserve">Комплекса работ по проектированию, поставке, монтажу и наладке системы видеонаблюдения </w:t>
      </w:r>
      <w:r w:rsidR="006A665A">
        <w:rPr>
          <w:rFonts w:ascii="Times New Roman" w:hAnsi="Times New Roman"/>
          <w:bCs/>
          <w:kern w:val="1"/>
          <w:sz w:val="24"/>
          <w:lang w:eastAsia="ar-SA"/>
        </w:rPr>
        <w:t>территории, прилегающей к комплексу административных зданий заводоуправления ОАО «Славнефть-ЯНОС»</w:t>
      </w:r>
    </w:p>
    <w:p w:rsidR="00133218" w:rsidRPr="00133218" w:rsidRDefault="00133218" w:rsidP="00133218">
      <w:pPr>
        <w:suppressAutoHyphens/>
        <w:spacing w:before="0"/>
        <w:ind w:firstLine="709"/>
        <w:jc w:val="both"/>
        <w:rPr>
          <w:rFonts w:ascii="Times New Roman" w:hAnsi="Times New Roman"/>
          <w:i/>
          <w:kern w:val="1"/>
          <w:sz w:val="24"/>
          <w:lang w:eastAsia="ar-SA"/>
        </w:rPr>
      </w:pPr>
      <w:r w:rsidRPr="00133218">
        <w:rPr>
          <w:rFonts w:ascii="Times New Roman" w:hAnsi="Times New Roman"/>
          <w:i/>
          <w:kern w:val="1"/>
          <w:sz w:val="24"/>
          <w:lang w:eastAsia="ar-SA"/>
        </w:rPr>
        <w:t>Данный предмет закупки выставляется на тендер единым лотом</w:t>
      </w:r>
    </w:p>
    <w:p w:rsidR="006A665A" w:rsidRDefault="006A665A" w:rsidP="00133218">
      <w:pPr>
        <w:suppressAutoHyphens/>
        <w:spacing w:before="0"/>
        <w:ind w:firstLine="540"/>
        <w:jc w:val="both"/>
        <w:rPr>
          <w:rFonts w:ascii="Times New Roman" w:hAnsi="Times New Roman"/>
          <w:kern w:val="1"/>
          <w:sz w:val="24"/>
          <w:lang w:eastAsia="ar-SA"/>
        </w:rPr>
      </w:pPr>
    </w:p>
    <w:p w:rsidR="0057759D" w:rsidRPr="0057759D" w:rsidRDefault="0057759D" w:rsidP="00133218">
      <w:pPr>
        <w:suppressAutoHyphens/>
        <w:spacing w:before="0"/>
        <w:ind w:firstLine="540"/>
        <w:jc w:val="both"/>
        <w:rPr>
          <w:rFonts w:ascii="Times New Roman" w:hAnsi="Times New Roman"/>
          <w:kern w:val="1"/>
          <w:sz w:val="24"/>
          <w:u w:val="single"/>
          <w:lang w:eastAsia="ar-SA"/>
        </w:rPr>
      </w:pPr>
      <w:r w:rsidRPr="0057759D">
        <w:rPr>
          <w:rFonts w:ascii="Times New Roman" w:hAnsi="Times New Roman"/>
          <w:kern w:val="1"/>
          <w:sz w:val="24"/>
          <w:lang w:eastAsia="ar-SA"/>
        </w:rPr>
        <w:t xml:space="preserve">Содержание комплекса работ, вошедших в объем тендера – в соответствии с Комплексным заданием на выполнение работ по проектированию, поставке, монтажу и наладке системы видеонаблюдения </w:t>
      </w:r>
      <w:r w:rsidR="006A665A">
        <w:rPr>
          <w:rFonts w:ascii="Times New Roman" w:hAnsi="Times New Roman"/>
          <w:kern w:val="1"/>
          <w:sz w:val="24"/>
          <w:lang w:eastAsia="ar-SA"/>
        </w:rPr>
        <w:t>территории, прилегающей к комплексу административных зданий № 9-148-К.</w:t>
      </w:r>
    </w:p>
    <w:p w:rsidR="0057759D" w:rsidRPr="0057759D" w:rsidRDefault="0057759D" w:rsidP="0057759D">
      <w:pPr>
        <w:suppressAutoHyphens/>
        <w:spacing w:before="0"/>
        <w:ind w:firstLine="540"/>
        <w:jc w:val="both"/>
        <w:rPr>
          <w:rFonts w:ascii="Times New Roman" w:hAnsi="Times New Roman"/>
          <w:kern w:val="1"/>
          <w:sz w:val="24"/>
          <w:lang w:eastAsia="ar-SA"/>
        </w:rPr>
      </w:pPr>
      <w:r w:rsidRPr="0057759D">
        <w:rPr>
          <w:rFonts w:ascii="Times New Roman" w:hAnsi="Times New Roman"/>
          <w:kern w:val="1"/>
          <w:sz w:val="24"/>
          <w:lang w:eastAsia="ar-SA"/>
        </w:rPr>
        <w:t xml:space="preserve">Предоставленная контрагентом </w:t>
      </w:r>
      <w:r w:rsidR="006A665A" w:rsidRPr="006A665A">
        <w:rPr>
          <w:rFonts w:ascii="Times New Roman" w:hAnsi="Times New Roman"/>
          <w:b/>
          <w:kern w:val="1"/>
          <w:sz w:val="24"/>
          <w:u w:val="single"/>
          <w:lang w:eastAsia="ar-SA"/>
        </w:rPr>
        <w:t>твердая</w:t>
      </w:r>
      <w:r w:rsidR="006A665A">
        <w:rPr>
          <w:rFonts w:ascii="Times New Roman" w:hAnsi="Times New Roman"/>
          <w:kern w:val="1"/>
          <w:sz w:val="24"/>
          <w:lang w:eastAsia="ar-SA"/>
        </w:rPr>
        <w:t xml:space="preserve"> </w:t>
      </w:r>
      <w:r w:rsidRPr="0057759D">
        <w:rPr>
          <w:rFonts w:ascii="Times New Roman" w:hAnsi="Times New Roman"/>
          <w:kern w:val="1"/>
          <w:sz w:val="24"/>
          <w:lang w:eastAsia="ar-SA"/>
        </w:rPr>
        <w:t xml:space="preserve">договорная цена работ, вошедших в объем закупки, должна включать в себя стоимость полного комплекса необходимых работ по проектированию, поставке изделий, оборудования и материалов, выполнению комплекса строительно-монтажных работ и пуско-наладке оборудования, проведение авторского надзора, в том числе затраты на временные здания и сооружения и непредвиденные расходы не превышающие сметные нормы. </w:t>
      </w:r>
    </w:p>
    <w:p w:rsidR="0057759D" w:rsidRPr="0057759D" w:rsidRDefault="0057759D" w:rsidP="0057759D">
      <w:pPr>
        <w:suppressAutoHyphens/>
        <w:spacing w:before="0"/>
        <w:ind w:firstLine="540"/>
        <w:jc w:val="both"/>
        <w:rPr>
          <w:rFonts w:ascii="Times New Roman" w:hAnsi="Times New Roman"/>
          <w:b/>
          <w:i/>
          <w:kern w:val="1"/>
          <w:sz w:val="24"/>
          <w:lang w:eastAsia="ar-SA"/>
        </w:rPr>
      </w:pPr>
      <w:r w:rsidRPr="0057759D">
        <w:rPr>
          <w:rFonts w:ascii="Times New Roman" w:hAnsi="Times New Roman"/>
          <w:b/>
          <w:i/>
          <w:kern w:val="1"/>
          <w:sz w:val="24"/>
          <w:lang w:eastAsia="ar-SA"/>
        </w:rPr>
        <w:t>Заказчик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7759D" w:rsidRPr="0057759D" w:rsidRDefault="0057759D" w:rsidP="0057759D">
      <w:pPr>
        <w:suppressAutoHyphens/>
        <w:spacing w:before="0"/>
        <w:ind w:firstLine="540"/>
        <w:jc w:val="both"/>
        <w:rPr>
          <w:rFonts w:ascii="Times New Roman" w:hAnsi="Times New Roman"/>
          <w:b/>
          <w:kern w:val="1"/>
          <w:sz w:val="10"/>
          <w:szCs w:val="10"/>
          <w:lang w:eastAsia="ar-SA"/>
        </w:rPr>
      </w:pPr>
    </w:p>
    <w:p w:rsidR="0057759D" w:rsidRPr="0057759D" w:rsidRDefault="0057759D" w:rsidP="0057759D">
      <w:pPr>
        <w:suppressAutoHyphens/>
        <w:spacing w:before="0"/>
        <w:ind w:firstLine="540"/>
        <w:jc w:val="both"/>
        <w:rPr>
          <w:rFonts w:ascii="Times New Roman" w:hAnsi="Times New Roman"/>
          <w:kern w:val="1"/>
          <w:sz w:val="24"/>
          <w:lang w:eastAsia="ar-SA"/>
        </w:rPr>
      </w:pPr>
      <w:r w:rsidRPr="0057759D">
        <w:rPr>
          <w:rFonts w:ascii="Times New Roman" w:hAnsi="Times New Roman"/>
          <w:kern w:val="1"/>
          <w:sz w:val="24"/>
          <w:lang w:eastAsia="ar-SA"/>
        </w:rPr>
        <w:t xml:space="preserve">Стоимость работ Контрагента должна быть сформирована в соответствии с выданным </w:t>
      </w:r>
      <w:r w:rsidR="00661CB8">
        <w:rPr>
          <w:rFonts w:ascii="Times New Roman" w:hAnsi="Times New Roman"/>
          <w:kern w:val="1"/>
          <w:sz w:val="24"/>
          <w:lang w:eastAsia="ar-SA"/>
        </w:rPr>
        <w:t>«</w:t>
      </w:r>
      <w:r w:rsidR="00661CB8" w:rsidRPr="00661CB8">
        <w:rPr>
          <w:rFonts w:ascii="Times New Roman" w:hAnsi="Times New Roman"/>
          <w:i/>
          <w:kern w:val="1"/>
          <w:sz w:val="24"/>
          <w:lang w:eastAsia="ar-SA"/>
        </w:rPr>
        <w:t>Комплексным задание на выполнение работ по проектированию, поставке, монтажу и наладке системы видеонаблюдения территории, прилегающей к комплексу административных зданий № 9-148-К</w:t>
      </w:r>
      <w:r w:rsidR="00661CB8">
        <w:rPr>
          <w:rFonts w:ascii="Times New Roman" w:hAnsi="Times New Roman"/>
          <w:kern w:val="1"/>
          <w:sz w:val="24"/>
          <w:lang w:eastAsia="ar-SA"/>
        </w:rPr>
        <w:t>»</w:t>
      </w:r>
      <w:r w:rsidRPr="0057759D">
        <w:rPr>
          <w:rFonts w:ascii="Times New Roman" w:hAnsi="Times New Roman"/>
          <w:kern w:val="1"/>
          <w:sz w:val="24"/>
          <w:lang w:eastAsia="ar-SA"/>
        </w:rPr>
        <w:t xml:space="preserve">, и выполненной контрагентом пред-проектной проработки на объекте. </w:t>
      </w:r>
    </w:p>
    <w:p w:rsidR="0057759D" w:rsidRPr="0057759D" w:rsidRDefault="0057759D" w:rsidP="0057759D">
      <w:pPr>
        <w:suppressAutoHyphens/>
        <w:spacing w:before="0"/>
        <w:ind w:firstLine="540"/>
        <w:jc w:val="both"/>
        <w:rPr>
          <w:rFonts w:ascii="Times New Roman" w:hAnsi="Times New Roman"/>
          <w:kern w:val="1"/>
          <w:sz w:val="24"/>
          <w:lang w:eastAsia="ar-SA"/>
        </w:rPr>
      </w:pPr>
      <w:r w:rsidRPr="0057759D">
        <w:rPr>
          <w:rFonts w:ascii="Times New Roman" w:hAnsi="Times New Roman"/>
          <w:kern w:val="1"/>
          <w:sz w:val="24"/>
          <w:lang w:eastAsia="ar-SA"/>
        </w:rPr>
        <w:t>В рамках пред-проектной проработки контрагенты должны выполнить сбор дополнительных исходных данных, выполнить уточнение мест установки оборудования видеонаблюдения, а также разработать схемы прокладки кабельных трасс и определить их протяженность. По итогам пред-проектной проработки представители Заказчика проводят с контрагентом технические переговоры в рамках, которых уточняется, что контрагенту в полной мере достаточно данных для определения стоимости всего комплекса работ, о чем составляется протокол. Если контрагенту объемы проектирования ясны без проведения пред-проектной проработки и технических переговоров предоставляет об этом письмо. Отказ контрагента от пред-проектной проработки не снимает с него обязательств в случае победы в тендере выполнить весь комплекс работ по разработанной им документации и выполнению наладки оборудования системы видеонаблюдения в соответствии с твердой договорной ценой.</w:t>
      </w:r>
    </w:p>
    <w:p w:rsidR="0057759D" w:rsidRPr="0057759D" w:rsidRDefault="0057759D" w:rsidP="0057759D">
      <w:pPr>
        <w:suppressAutoHyphens/>
        <w:spacing w:before="0"/>
        <w:ind w:firstLine="540"/>
        <w:jc w:val="both"/>
        <w:rPr>
          <w:rFonts w:ascii="Times New Roman" w:hAnsi="Times New Roman"/>
          <w:kern w:val="1"/>
          <w:sz w:val="10"/>
          <w:szCs w:val="10"/>
          <w:lang w:eastAsia="ar-SA"/>
        </w:rPr>
      </w:pPr>
    </w:p>
    <w:p w:rsidR="0057759D" w:rsidRPr="0057759D" w:rsidRDefault="0057759D" w:rsidP="0057759D">
      <w:pPr>
        <w:suppressAutoHyphens/>
        <w:spacing w:before="0"/>
        <w:ind w:firstLine="540"/>
        <w:jc w:val="both"/>
        <w:rPr>
          <w:rFonts w:ascii="Times New Roman" w:hAnsi="Times New Roman"/>
          <w:kern w:val="1"/>
          <w:sz w:val="24"/>
          <w:lang w:eastAsia="ar-SA"/>
        </w:rPr>
      </w:pPr>
      <w:r w:rsidRPr="0057759D">
        <w:rPr>
          <w:rFonts w:ascii="Times New Roman" w:hAnsi="Times New Roman"/>
          <w:kern w:val="1"/>
          <w:sz w:val="24"/>
          <w:lang w:eastAsia="ar-SA"/>
        </w:rPr>
        <w:t xml:space="preserve">Количество </w:t>
      </w:r>
      <w:r w:rsidR="00661CB8">
        <w:rPr>
          <w:rFonts w:ascii="Times New Roman" w:hAnsi="Times New Roman"/>
          <w:kern w:val="1"/>
          <w:sz w:val="24"/>
          <w:lang w:eastAsia="ar-SA"/>
        </w:rPr>
        <w:t>необходимого оборудования у</w:t>
      </w:r>
      <w:r w:rsidRPr="0057759D">
        <w:rPr>
          <w:rFonts w:ascii="Times New Roman" w:hAnsi="Times New Roman"/>
          <w:kern w:val="1"/>
          <w:sz w:val="24"/>
          <w:lang w:eastAsia="ar-SA"/>
        </w:rPr>
        <w:t>казано</w:t>
      </w:r>
      <w:r w:rsidR="00661CB8">
        <w:rPr>
          <w:rFonts w:ascii="Times New Roman" w:hAnsi="Times New Roman"/>
          <w:kern w:val="1"/>
          <w:sz w:val="24"/>
          <w:lang w:eastAsia="ar-SA"/>
        </w:rPr>
        <w:t xml:space="preserve"> в ТУ </w:t>
      </w:r>
      <w:r w:rsidRPr="0057759D">
        <w:rPr>
          <w:rFonts w:ascii="Times New Roman" w:hAnsi="Times New Roman"/>
          <w:kern w:val="1"/>
          <w:sz w:val="24"/>
          <w:lang w:eastAsia="ar-SA"/>
        </w:rPr>
        <w:t>к комплексному заданию.</w:t>
      </w:r>
    </w:p>
    <w:p w:rsidR="0057759D" w:rsidRPr="0057759D" w:rsidRDefault="0057759D" w:rsidP="0057759D">
      <w:pPr>
        <w:suppressAutoHyphens/>
        <w:spacing w:before="0"/>
        <w:ind w:firstLine="540"/>
        <w:jc w:val="both"/>
        <w:rPr>
          <w:rFonts w:ascii="Times New Roman" w:hAnsi="Times New Roman"/>
          <w:kern w:val="1"/>
          <w:sz w:val="24"/>
          <w:lang w:eastAsia="ar-SA"/>
        </w:rPr>
      </w:pPr>
    </w:p>
    <w:p w:rsidR="0057759D" w:rsidRPr="0057759D" w:rsidRDefault="0057759D" w:rsidP="0057759D">
      <w:pPr>
        <w:suppressAutoHyphens/>
        <w:spacing w:before="0"/>
        <w:ind w:firstLine="540"/>
        <w:jc w:val="both"/>
        <w:rPr>
          <w:rFonts w:ascii="Times New Roman" w:hAnsi="Times New Roman"/>
          <w:kern w:val="1"/>
          <w:sz w:val="24"/>
          <w:lang w:eastAsia="ar-SA"/>
        </w:rPr>
      </w:pPr>
      <w:r w:rsidRPr="0057759D">
        <w:rPr>
          <w:rFonts w:ascii="Times New Roman" w:hAnsi="Times New Roman"/>
          <w:kern w:val="1"/>
          <w:sz w:val="24"/>
          <w:lang w:eastAsia="ar-SA"/>
        </w:rPr>
        <w:t xml:space="preserve">Итогом выполнения всего комплекса работ является полностью работоспособная подключенная к сети электропитания и прошедшая этап пуско-наладки система видеонаблюдения имеющая инструкцию по эксплуатации и сертификаты и паспорта на все примененные узлы и комплектующие. </w:t>
      </w:r>
    </w:p>
    <w:p w:rsidR="0057759D" w:rsidRPr="0057759D" w:rsidRDefault="0057759D" w:rsidP="0057759D">
      <w:pPr>
        <w:suppressAutoHyphens/>
        <w:spacing w:before="0"/>
        <w:ind w:firstLine="540"/>
        <w:jc w:val="both"/>
        <w:rPr>
          <w:rFonts w:ascii="Times New Roman" w:hAnsi="Times New Roman"/>
          <w:kern w:val="1"/>
          <w:sz w:val="10"/>
          <w:szCs w:val="10"/>
          <w:lang w:eastAsia="ar-SA"/>
        </w:rPr>
      </w:pPr>
    </w:p>
    <w:p w:rsidR="0057759D" w:rsidRPr="0057759D" w:rsidRDefault="0057759D" w:rsidP="0057759D">
      <w:pPr>
        <w:spacing w:before="0"/>
        <w:ind w:firstLine="540"/>
        <w:jc w:val="both"/>
        <w:rPr>
          <w:rFonts w:ascii="Times New Roman" w:hAnsi="Times New Roman"/>
          <w:b/>
          <w:kern w:val="1"/>
          <w:sz w:val="24"/>
          <w:lang w:eastAsia="ar-SA"/>
        </w:rPr>
      </w:pPr>
      <w:r w:rsidRPr="0057759D">
        <w:rPr>
          <w:rFonts w:ascii="Times New Roman" w:hAnsi="Times New Roman"/>
          <w:b/>
          <w:kern w:val="1"/>
          <w:sz w:val="24"/>
          <w:lang w:eastAsia="ar-SA"/>
        </w:rPr>
        <w:t>Запрещается без уведомления Заказчика изменять в оферте объемы выполняемых работ.</w:t>
      </w:r>
    </w:p>
    <w:p w:rsidR="0057759D" w:rsidRPr="0057759D" w:rsidRDefault="0057759D" w:rsidP="0057759D">
      <w:pPr>
        <w:spacing w:before="0"/>
        <w:ind w:firstLine="540"/>
        <w:jc w:val="both"/>
        <w:rPr>
          <w:rFonts w:ascii="Times New Roman" w:hAnsi="Times New Roman"/>
          <w:b/>
          <w:kern w:val="1"/>
          <w:sz w:val="28"/>
          <w:szCs w:val="28"/>
          <w:lang w:eastAsia="ar-SA"/>
        </w:rPr>
      </w:pPr>
    </w:p>
    <w:p w:rsidR="0057759D" w:rsidRPr="0057759D" w:rsidRDefault="0057759D" w:rsidP="0057759D">
      <w:pPr>
        <w:suppressAutoHyphens/>
        <w:spacing w:before="0"/>
        <w:ind w:firstLine="540"/>
        <w:jc w:val="both"/>
        <w:rPr>
          <w:rFonts w:ascii="Times New Roman" w:hAnsi="Times New Roman"/>
          <w:kern w:val="1"/>
          <w:sz w:val="24"/>
          <w:lang w:eastAsia="ar-SA"/>
        </w:rPr>
      </w:pPr>
      <w:r w:rsidRPr="0057759D">
        <w:rPr>
          <w:rFonts w:ascii="Times New Roman" w:hAnsi="Times New Roman"/>
          <w:bCs/>
          <w:color w:val="000000"/>
          <w:kern w:val="1"/>
          <w:sz w:val="24"/>
          <w:lang w:eastAsia="ar-SA"/>
        </w:rPr>
        <w:t xml:space="preserve">После разработки проектно-технической документации, победитель тендера вносит изменения в приложение №1 к договору в части указания физических объемов работ, </w:t>
      </w:r>
      <w:r w:rsidRPr="0057759D">
        <w:rPr>
          <w:rFonts w:ascii="Times New Roman" w:hAnsi="Times New Roman"/>
          <w:color w:val="000000"/>
          <w:kern w:val="1"/>
          <w:sz w:val="24"/>
          <w:lang w:eastAsia="ar-SA"/>
        </w:rPr>
        <w:t xml:space="preserve">изделий и </w:t>
      </w:r>
      <w:r w:rsidRPr="0057759D">
        <w:rPr>
          <w:rFonts w:ascii="Times New Roman" w:hAnsi="Times New Roman"/>
          <w:color w:val="000000"/>
          <w:kern w:val="1"/>
          <w:sz w:val="24"/>
          <w:lang w:eastAsia="ar-SA"/>
        </w:rPr>
        <w:lastRenderedPageBreak/>
        <w:t>материалов, а также детализации комплекса работ на укрупненные виды работ.</w:t>
      </w:r>
      <w:r w:rsidRPr="0057759D">
        <w:rPr>
          <w:rFonts w:ascii="Times New Roman" w:hAnsi="Times New Roman"/>
          <w:bCs/>
          <w:color w:val="000000"/>
          <w:kern w:val="1"/>
          <w:sz w:val="24"/>
          <w:lang w:eastAsia="ar-SA"/>
        </w:rPr>
        <w:t xml:space="preserve"> После согласования с Заказчиком, будет оформлено изменение к договору генподряда в пределах</w:t>
      </w:r>
      <w:r w:rsidRPr="0057759D">
        <w:rPr>
          <w:rFonts w:ascii="Times New Roman" w:hAnsi="Times New Roman"/>
          <w:color w:val="000000"/>
          <w:kern w:val="1"/>
          <w:sz w:val="24"/>
          <w:lang w:eastAsia="ar-SA"/>
        </w:rPr>
        <w:t xml:space="preserve"> твердой договорной цены работ, заявленной победителем в составе оферты, для составления актов приемки выполненных работ формы КС-2 и справок о стоимости выполненных работ формы КС-3.</w:t>
      </w:r>
      <w:r w:rsidRPr="0057759D">
        <w:rPr>
          <w:rFonts w:ascii="Times New Roman" w:hAnsi="Times New Roman"/>
          <w:kern w:val="1"/>
          <w:sz w:val="24"/>
          <w:lang w:eastAsia="ar-SA"/>
        </w:rPr>
        <w:t xml:space="preserve">  В случае выявления ошибок и недоработок в проектной документации в ходе выполнения строительно-монтажных и пусконаладочных работ Исполнитель за свой счет устраняет их и проводит повторную экспертизу промышленной безопасности.</w:t>
      </w:r>
    </w:p>
    <w:p w:rsidR="00660155" w:rsidRPr="00660155" w:rsidRDefault="00660155" w:rsidP="00660155">
      <w:pPr>
        <w:widowControl w:val="0"/>
        <w:shd w:val="clear" w:color="auto" w:fill="FFFFFF"/>
        <w:autoSpaceDE w:val="0"/>
        <w:autoSpaceDN w:val="0"/>
        <w:adjustRightInd w:val="0"/>
        <w:spacing w:before="281" w:line="274" w:lineRule="exact"/>
        <w:ind w:left="893" w:hanging="467"/>
        <w:rPr>
          <w:rFonts w:ascii="Times New Roman" w:hAnsi="Times New Roman"/>
          <w:sz w:val="20"/>
          <w:szCs w:val="20"/>
        </w:rPr>
      </w:pPr>
      <w:r w:rsidRPr="00660155">
        <w:rPr>
          <w:rFonts w:ascii="Times New Roman" w:hAnsi="Times New Roman"/>
          <w:b/>
          <w:bCs/>
          <w:spacing w:val="-2"/>
          <w:sz w:val="24"/>
        </w:rPr>
        <w:t>Выбор Генподрядчика на проведение вышеуказанного комплекса работ будет</w:t>
      </w:r>
    </w:p>
    <w:p w:rsidR="00660155" w:rsidRPr="00660155" w:rsidRDefault="00660155" w:rsidP="00660155">
      <w:pPr>
        <w:widowControl w:val="0"/>
        <w:shd w:val="clear" w:color="auto" w:fill="FFFFFF"/>
        <w:autoSpaceDE w:val="0"/>
        <w:autoSpaceDN w:val="0"/>
        <w:adjustRightInd w:val="0"/>
        <w:spacing w:before="0" w:line="274" w:lineRule="exact"/>
        <w:ind w:left="900" w:hanging="467"/>
        <w:rPr>
          <w:rFonts w:ascii="Times New Roman" w:hAnsi="Times New Roman"/>
          <w:sz w:val="20"/>
          <w:szCs w:val="20"/>
        </w:rPr>
      </w:pPr>
      <w:r w:rsidRPr="00660155">
        <w:rPr>
          <w:rFonts w:ascii="Times New Roman" w:hAnsi="Times New Roman"/>
          <w:b/>
          <w:bCs/>
          <w:sz w:val="24"/>
        </w:rPr>
        <w:t>осуществляться в два этапа:</w:t>
      </w:r>
    </w:p>
    <w:p w:rsidR="00660155" w:rsidRPr="00660155" w:rsidRDefault="00660155" w:rsidP="00660155">
      <w:pPr>
        <w:widowControl w:val="0"/>
        <w:shd w:val="clear" w:color="auto" w:fill="FFFFFF"/>
        <w:autoSpaceDE w:val="0"/>
        <w:autoSpaceDN w:val="0"/>
        <w:adjustRightInd w:val="0"/>
        <w:spacing w:before="0" w:line="274" w:lineRule="exact"/>
        <w:ind w:left="426" w:firstLine="14"/>
        <w:rPr>
          <w:rFonts w:ascii="Times New Roman" w:hAnsi="Times New Roman"/>
          <w:sz w:val="20"/>
          <w:szCs w:val="20"/>
        </w:rPr>
      </w:pPr>
      <w:r w:rsidRPr="00660155">
        <w:rPr>
          <w:rFonts w:ascii="Times New Roman" w:hAnsi="Times New Roman"/>
          <w:b/>
          <w:bCs/>
          <w:sz w:val="24"/>
        </w:rPr>
        <w:t>1.  Этап оценки соответствия технических частей оферт - по совокупности</w:t>
      </w:r>
    </w:p>
    <w:p w:rsidR="00660155" w:rsidRPr="00660155" w:rsidRDefault="00660155" w:rsidP="00660155">
      <w:pPr>
        <w:widowControl w:val="0"/>
        <w:shd w:val="clear" w:color="auto" w:fill="FFFFFF"/>
        <w:autoSpaceDE w:val="0"/>
        <w:autoSpaceDN w:val="0"/>
        <w:adjustRightInd w:val="0"/>
        <w:spacing w:before="0" w:line="274" w:lineRule="exact"/>
        <w:ind w:left="426" w:firstLine="14"/>
        <w:rPr>
          <w:rFonts w:ascii="Times New Roman" w:hAnsi="Times New Roman"/>
          <w:sz w:val="20"/>
          <w:szCs w:val="20"/>
        </w:rPr>
      </w:pPr>
      <w:r w:rsidRPr="00660155">
        <w:rPr>
          <w:rFonts w:ascii="Times New Roman" w:hAnsi="Times New Roman"/>
          <w:b/>
          <w:bCs/>
          <w:spacing w:val="-3"/>
          <w:sz w:val="24"/>
        </w:rPr>
        <w:t xml:space="preserve">критериев,    указанных    в    форме    "Требования    к    контрагенту",    и    по </w:t>
      </w:r>
      <w:r w:rsidRPr="00660155">
        <w:rPr>
          <w:rFonts w:ascii="Times New Roman" w:hAnsi="Times New Roman"/>
          <w:b/>
          <w:bCs/>
          <w:spacing w:val="-2"/>
          <w:sz w:val="24"/>
        </w:rPr>
        <w:t>соответствию   оферты   Требованиям   к   предмету   закупки   на   выполнение "К</w:t>
      </w:r>
      <w:r w:rsidRPr="00660155">
        <w:rPr>
          <w:rFonts w:ascii="Times New Roman" w:hAnsi="Times New Roman"/>
          <w:b/>
          <w:sz w:val="24"/>
        </w:rPr>
        <w:t>омплекса работ по проектированию, поставке, монтажу и наладке системы видеонаблюдения территории, прилегающей к комплексу администра</w:t>
      </w:r>
      <w:r w:rsidRPr="00660155">
        <w:rPr>
          <w:rFonts w:ascii="Times New Roman" w:hAnsi="Times New Roman"/>
          <w:b/>
          <w:sz w:val="24"/>
        </w:rPr>
        <w:softHyphen/>
        <w:t>тивных зданий заводоуправления ОАО «Славнефть-ЯНОС»</w:t>
      </w:r>
      <w:r w:rsidRPr="00660155">
        <w:rPr>
          <w:rFonts w:ascii="Times New Roman" w:hAnsi="Times New Roman"/>
          <w:b/>
          <w:bCs/>
          <w:sz w:val="24"/>
        </w:rPr>
        <w:t>"</w:t>
      </w:r>
    </w:p>
    <w:p w:rsidR="00660155" w:rsidRPr="00660155" w:rsidRDefault="00660155" w:rsidP="00660155">
      <w:pPr>
        <w:widowControl w:val="0"/>
        <w:shd w:val="clear" w:color="auto" w:fill="FFFFFF"/>
        <w:autoSpaceDE w:val="0"/>
        <w:autoSpaceDN w:val="0"/>
        <w:adjustRightInd w:val="0"/>
        <w:spacing w:before="0" w:line="274" w:lineRule="exact"/>
        <w:ind w:left="426" w:firstLine="14"/>
        <w:rPr>
          <w:rFonts w:ascii="Times New Roman" w:hAnsi="Times New Roman"/>
          <w:sz w:val="20"/>
          <w:szCs w:val="20"/>
        </w:rPr>
      </w:pPr>
      <w:r w:rsidRPr="00660155">
        <w:rPr>
          <w:rFonts w:ascii="Times New Roman" w:hAnsi="Times New Roman"/>
          <w:b/>
          <w:bCs/>
          <w:sz w:val="24"/>
        </w:rPr>
        <w:t xml:space="preserve">подтверждающемуся   заверенной   и   парафированной   копией   указанного Требования к предмету закупки на каждой странице, предоставляемой в </w:t>
      </w:r>
      <w:r w:rsidRPr="00660155">
        <w:rPr>
          <w:rFonts w:ascii="Times New Roman" w:hAnsi="Times New Roman"/>
          <w:b/>
          <w:bCs/>
          <w:spacing w:val="-1"/>
          <w:sz w:val="24"/>
        </w:rPr>
        <w:t>составе оферты.</w:t>
      </w:r>
    </w:p>
    <w:p w:rsidR="00660155" w:rsidRPr="00660155" w:rsidRDefault="00660155" w:rsidP="00660155">
      <w:pPr>
        <w:widowControl w:val="0"/>
        <w:shd w:val="clear" w:color="auto" w:fill="FFFFFF"/>
        <w:autoSpaceDE w:val="0"/>
        <w:autoSpaceDN w:val="0"/>
        <w:adjustRightInd w:val="0"/>
        <w:spacing w:before="0" w:line="274" w:lineRule="exact"/>
        <w:ind w:left="426" w:firstLine="14"/>
        <w:rPr>
          <w:rFonts w:ascii="Times New Roman" w:hAnsi="Times New Roman"/>
          <w:sz w:val="20"/>
          <w:szCs w:val="20"/>
        </w:rPr>
      </w:pPr>
      <w:r w:rsidRPr="00660155">
        <w:rPr>
          <w:rFonts w:ascii="Times New Roman" w:hAnsi="Times New Roman"/>
          <w:b/>
          <w:bCs/>
          <w:sz w:val="24"/>
        </w:rPr>
        <w:t xml:space="preserve">2. Этап    рассмотрения   коммерческих   частей    оферт   -   по    совокупности </w:t>
      </w:r>
      <w:r w:rsidRPr="00660155">
        <w:rPr>
          <w:rFonts w:ascii="Times New Roman" w:hAnsi="Times New Roman"/>
          <w:b/>
          <w:bCs/>
          <w:spacing w:val="-1"/>
          <w:sz w:val="24"/>
        </w:rPr>
        <w:t>следующих критериев оценки:</w:t>
      </w:r>
    </w:p>
    <w:p w:rsidR="0057759D" w:rsidRPr="0057759D" w:rsidRDefault="0057759D" w:rsidP="0057759D">
      <w:pPr>
        <w:suppressAutoHyphens/>
        <w:spacing w:before="0"/>
        <w:ind w:firstLine="284"/>
        <w:jc w:val="both"/>
        <w:rPr>
          <w:rFonts w:ascii="Times New Roman" w:hAnsi="Times New Roman"/>
          <w:kern w:val="1"/>
          <w:sz w:val="24"/>
          <w:lang w:eastAsia="ar-SA"/>
        </w:rPr>
      </w:pPr>
      <w:r w:rsidRPr="0057759D">
        <w:rPr>
          <w:rFonts w:ascii="Times New Roman" w:hAnsi="Times New Roman"/>
          <w:kern w:val="1"/>
          <w:sz w:val="24"/>
          <w:lang w:eastAsia="ar-SA"/>
        </w:rPr>
        <w:t>- твердая договорная цена работ по вышеперечисленным разделам прилагаемой проектно-технической документации;</w:t>
      </w:r>
    </w:p>
    <w:p w:rsidR="0057759D" w:rsidRPr="0057759D" w:rsidRDefault="0057759D" w:rsidP="0057759D">
      <w:pPr>
        <w:suppressAutoHyphens/>
        <w:spacing w:before="0"/>
        <w:ind w:firstLine="284"/>
        <w:jc w:val="both"/>
        <w:rPr>
          <w:rFonts w:ascii="Times New Roman" w:hAnsi="Times New Roman"/>
          <w:kern w:val="1"/>
          <w:sz w:val="24"/>
          <w:lang w:eastAsia="ar-SA"/>
        </w:rPr>
      </w:pPr>
      <w:r w:rsidRPr="0057759D">
        <w:rPr>
          <w:rFonts w:ascii="Times New Roman" w:hAnsi="Times New Roman"/>
          <w:kern w:val="1"/>
          <w:sz w:val="24"/>
          <w:lang w:eastAsia="ar-SA"/>
        </w:rPr>
        <w:t xml:space="preserve">-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№6 к проекту договора). При этом оценка влияния условий оплаты будет производиться в соответствии с «Методикой оценки влияния аванса на стоимость оферты» (по форме </w:t>
      </w:r>
      <w:r w:rsidRPr="00660155">
        <w:rPr>
          <w:rFonts w:ascii="Times New Roman" w:hAnsi="Times New Roman"/>
          <w:color w:val="000000" w:themeColor="text1"/>
          <w:kern w:val="1"/>
          <w:sz w:val="24"/>
          <w:lang w:eastAsia="ar-SA"/>
        </w:rPr>
        <w:t xml:space="preserve">приложения № </w:t>
      </w:r>
      <w:r w:rsidR="00660155" w:rsidRPr="00660155">
        <w:rPr>
          <w:rFonts w:ascii="Times New Roman" w:hAnsi="Times New Roman"/>
          <w:color w:val="000000" w:themeColor="text1"/>
          <w:kern w:val="1"/>
          <w:sz w:val="24"/>
          <w:lang w:eastAsia="ar-SA"/>
        </w:rPr>
        <w:t>9.2</w:t>
      </w:r>
      <w:r w:rsidRPr="008771F7">
        <w:rPr>
          <w:rFonts w:ascii="Times New Roman" w:hAnsi="Times New Roman"/>
          <w:kern w:val="1"/>
          <w:sz w:val="24"/>
          <w:lang w:eastAsia="ar-SA"/>
        </w:rPr>
        <w:t xml:space="preserve"> к</w:t>
      </w:r>
      <w:r w:rsidRPr="0057759D">
        <w:rPr>
          <w:rFonts w:ascii="Times New Roman" w:hAnsi="Times New Roman"/>
          <w:kern w:val="1"/>
          <w:sz w:val="24"/>
          <w:lang w:eastAsia="ar-SA"/>
        </w:rPr>
        <w:t xml:space="preserve"> настоящему ПДО),</w:t>
      </w:r>
    </w:p>
    <w:p w:rsidR="0057759D" w:rsidRPr="0057759D" w:rsidRDefault="0057759D" w:rsidP="0057759D">
      <w:pPr>
        <w:suppressAutoHyphens/>
        <w:spacing w:before="0"/>
        <w:ind w:firstLine="284"/>
        <w:jc w:val="both"/>
        <w:rPr>
          <w:rFonts w:ascii="Times New Roman" w:hAnsi="Times New Roman"/>
          <w:i/>
          <w:kern w:val="1"/>
          <w:sz w:val="24"/>
          <w:lang w:eastAsia="ar-SA"/>
        </w:rPr>
      </w:pPr>
      <w:r w:rsidRPr="0057759D">
        <w:rPr>
          <w:rFonts w:ascii="Times New Roman" w:hAnsi="Times New Roman"/>
          <w:kern w:val="1"/>
          <w:sz w:val="24"/>
          <w:lang w:eastAsia="ar-SA"/>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57759D">
        <w:rPr>
          <w:rFonts w:ascii="Times New Roman" w:hAnsi="Times New Roman"/>
          <w:i/>
          <w:kern w:val="1"/>
          <w:sz w:val="24"/>
          <w:lang w:eastAsia="ar-SA"/>
        </w:rPr>
        <w:t>При этом, в проект договора не разрешается вносить изменения во все его пункты, за исключением п.п.1.2 «Сроки выполнения работ» (в случае досрочного выполнения работ) и п.п.10.1. «Условия оплаты и взаиморасчеты» (в случае необходимости предоставления авансового платежа претенденту).</w:t>
      </w:r>
    </w:p>
    <w:p w:rsidR="0057759D" w:rsidRPr="0057759D" w:rsidRDefault="0057759D" w:rsidP="0057759D">
      <w:pPr>
        <w:suppressAutoHyphens/>
        <w:spacing w:before="0"/>
        <w:ind w:firstLine="284"/>
        <w:jc w:val="both"/>
        <w:rPr>
          <w:rFonts w:ascii="Times New Roman" w:hAnsi="Times New Roman"/>
          <w:kern w:val="1"/>
          <w:sz w:val="24"/>
          <w:lang w:eastAsia="ar-SA"/>
        </w:rPr>
      </w:pPr>
    </w:p>
    <w:p w:rsidR="0057759D" w:rsidRDefault="0057759D" w:rsidP="0057759D">
      <w:pPr>
        <w:suppressAutoHyphens/>
        <w:spacing w:before="0"/>
        <w:ind w:firstLine="284"/>
        <w:jc w:val="both"/>
        <w:rPr>
          <w:rFonts w:ascii="Times New Roman" w:hAnsi="Times New Roman"/>
          <w:kern w:val="1"/>
          <w:sz w:val="24"/>
          <w:lang w:eastAsia="ar-SA"/>
        </w:rPr>
      </w:pPr>
      <w:r w:rsidRPr="0057759D">
        <w:rPr>
          <w:rFonts w:ascii="Times New Roman" w:hAnsi="Times New Roman"/>
          <w:kern w:val="1"/>
          <w:sz w:val="24"/>
          <w:u w:val="single"/>
          <w:lang w:eastAsia="ar-SA"/>
        </w:rPr>
        <w:t>Основные технико-экономические параметры:</w:t>
      </w:r>
      <w:r w:rsidRPr="0057759D">
        <w:rPr>
          <w:rFonts w:ascii="Times New Roman" w:hAnsi="Times New Roman"/>
          <w:kern w:val="1"/>
          <w:sz w:val="24"/>
          <w:lang w:eastAsia="ar-SA"/>
        </w:rPr>
        <w:t xml:space="preserve"> работы производятся на территории действующего предприятия – ОАО «Славнефть-ЯНОС»,</w:t>
      </w:r>
      <w:r w:rsidR="00901841">
        <w:rPr>
          <w:rFonts w:ascii="Times New Roman" w:hAnsi="Times New Roman"/>
          <w:kern w:val="1"/>
          <w:sz w:val="24"/>
          <w:lang w:eastAsia="ar-SA"/>
        </w:rPr>
        <w:t xml:space="preserve"> находящейся в непосредственной близости от здания Заводоуправления, Пожарной части № 13, ОПНР, КПП-1А.</w:t>
      </w:r>
      <w:r w:rsidRPr="0057759D">
        <w:rPr>
          <w:rFonts w:ascii="Times New Roman" w:hAnsi="Times New Roman"/>
          <w:kern w:val="1"/>
          <w:sz w:val="24"/>
          <w:lang w:eastAsia="ar-SA"/>
        </w:rPr>
        <w:t xml:space="preserve"> </w:t>
      </w:r>
    </w:p>
    <w:p w:rsidR="00901841" w:rsidRPr="0057759D" w:rsidRDefault="00901841" w:rsidP="0057759D">
      <w:pPr>
        <w:suppressAutoHyphens/>
        <w:spacing w:before="0"/>
        <w:ind w:firstLine="284"/>
        <w:jc w:val="both"/>
        <w:rPr>
          <w:rFonts w:ascii="Times New Roman" w:hAnsi="Times New Roman"/>
          <w:kern w:val="1"/>
          <w:sz w:val="24"/>
          <w:lang w:eastAsia="ar-SA"/>
        </w:rPr>
      </w:pPr>
    </w:p>
    <w:p w:rsidR="0057759D" w:rsidRPr="0057759D" w:rsidRDefault="0057759D" w:rsidP="0057759D">
      <w:pPr>
        <w:suppressAutoHyphens/>
        <w:spacing w:before="0"/>
        <w:ind w:firstLine="284"/>
        <w:jc w:val="both"/>
        <w:rPr>
          <w:rFonts w:ascii="Times New Roman" w:hAnsi="Times New Roman"/>
          <w:kern w:val="1"/>
          <w:sz w:val="24"/>
          <w:lang w:eastAsia="ar-SA"/>
        </w:rPr>
      </w:pPr>
      <w:r w:rsidRPr="0057759D">
        <w:rPr>
          <w:rFonts w:ascii="Times New Roman" w:hAnsi="Times New Roman"/>
          <w:kern w:val="1"/>
          <w:sz w:val="24"/>
          <w:u w:val="single"/>
          <w:lang w:eastAsia="ar-SA"/>
        </w:rPr>
        <w:t>Заказчик:</w:t>
      </w:r>
      <w:r w:rsidRPr="0057759D">
        <w:rPr>
          <w:rFonts w:ascii="Times New Roman" w:hAnsi="Times New Roman"/>
          <w:kern w:val="1"/>
          <w:sz w:val="24"/>
          <w:lang w:eastAsia="ar-SA"/>
        </w:rPr>
        <w:t xml:space="preserve"> Открытое акционерное общество «Славнефть – Ярославнефтеоргсинтез» (ОАО «Славнефть – ЯНОС»).</w:t>
      </w:r>
    </w:p>
    <w:p w:rsidR="0057759D" w:rsidRPr="0057759D" w:rsidRDefault="0057759D" w:rsidP="0057759D">
      <w:pPr>
        <w:suppressAutoHyphens/>
        <w:spacing w:before="0"/>
        <w:ind w:firstLine="284"/>
        <w:jc w:val="both"/>
        <w:rPr>
          <w:rFonts w:ascii="Times New Roman" w:hAnsi="Times New Roman"/>
          <w:kern w:val="1"/>
          <w:sz w:val="24"/>
          <w:lang w:eastAsia="ar-SA"/>
        </w:rPr>
      </w:pPr>
    </w:p>
    <w:p w:rsidR="0057759D" w:rsidRPr="0057759D" w:rsidRDefault="0057759D" w:rsidP="0057759D">
      <w:pPr>
        <w:suppressAutoHyphens/>
        <w:spacing w:before="0"/>
        <w:ind w:firstLine="284"/>
        <w:jc w:val="both"/>
        <w:rPr>
          <w:rFonts w:ascii="Times New Roman" w:hAnsi="Times New Roman"/>
          <w:kern w:val="1"/>
          <w:sz w:val="24"/>
          <w:lang w:eastAsia="ar-SA"/>
        </w:rPr>
      </w:pPr>
      <w:r w:rsidRPr="0057759D">
        <w:rPr>
          <w:rFonts w:ascii="Times New Roman" w:hAnsi="Times New Roman"/>
          <w:kern w:val="1"/>
          <w:sz w:val="24"/>
          <w:u w:val="single"/>
          <w:lang w:eastAsia="ar-SA"/>
        </w:rPr>
        <w:t>Плановые сроки выполнения работ, вошедших в объем тендера</w:t>
      </w:r>
      <w:r w:rsidRPr="0057759D">
        <w:rPr>
          <w:rFonts w:ascii="Times New Roman" w:hAnsi="Times New Roman"/>
          <w:kern w:val="1"/>
          <w:sz w:val="24"/>
          <w:lang w:eastAsia="ar-SA"/>
        </w:rPr>
        <w:t>:</w:t>
      </w:r>
    </w:p>
    <w:p w:rsidR="0057759D" w:rsidRPr="0057759D" w:rsidRDefault="0057759D" w:rsidP="0057759D">
      <w:pPr>
        <w:suppressAutoHyphens/>
        <w:spacing w:before="0"/>
        <w:ind w:firstLine="284"/>
        <w:jc w:val="both"/>
        <w:rPr>
          <w:rFonts w:ascii="Times New Roman" w:hAnsi="Times New Roman"/>
          <w:kern w:val="1"/>
          <w:sz w:val="24"/>
          <w:lang w:eastAsia="ar-SA"/>
        </w:rPr>
      </w:pPr>
    </w:p>
    <w:p w:rsidR="0057759D" w:rsidRPr="0057759D" w:rsidRDefault="0057759D" w:rsidP="0057759D">
      <w:pPr>
        <w:suppressAutoHyphens/>
        <w:spacing w:before="0"/>
        <w:ind w:firstLine="284"/>
        <w:jc w:val="both"/>
        <w:rPr>
          <w:rFonts w:ascii="Times New Roman" w:hAnsi="Times New Roman"/>
          <w:kern w:val="1"/>
          <w:sz w:val="24"/>
          <w:lang w:eastAsia="ar-SA"/>
        </w:rPr>
      </w:pPr>
      <w:r w:rsidRPr="0057759D">
        <w:rPr>
          <w:rFonts w:ascii="Times New Roman" w:hAnsi="Times New Roman"/>
          <w:kern w:val="1"/>
          <w:sz w:val="24"/>
          <w:lang w:eastAsia="ar-SA"/>
        </w:rPr>
        <w:t>Проектирование</w:t>
      </w:r>
      <w:r w:rsidR="00901841">
        <w:rPr>
          <w:rFonts w:ascii="Times New Roman" w:hAnsi="Times New Roman"/>
          <w:kern w:val="1"/>
          <w:sz w:val="24"/>
          <w:lang w:eastAsia="ar-SA"/>
        </w:rPr>
        <w:t xml:space="preserve"> и проведение экспертизы промышленной безопасности</w:t>
      </w:r>
    </w:p>
    <w:p w:rsidR="0057759D" w:rsidRPr="0057759D" w:rsidRDefault="0057759D" w:rsidP="0057759D">
      <w:pPr>
        <w:suppressAutoHyphens/>
        <w:spacing w:before="0"/>
        <w:ind w:firstLine="709"/>
        <w:jc w:val="both"/>
        <w:rPr>
          <w:rFonts w:ascii="Times New Roman" w:hAnsi="Times New Roman"/>
          <w:kern w:val="1"/>
          <w:sz w:val="24"/>
          <w:lang w:eastAsia="ar-SA"/>
        </w:rPr>
      </w:pPr>
      <w:r w:rsidRPr="0057759D">
        <w:rPr>
          <w:rFonts w:ascii="Times New Roman" w:hAnsi="Times New Roman"/>
          <w:kern w:val="1"/>
          <w:sz w:val="24"/>
          <w:lang w:eastAsia="ar-SA"/>
        </w:rPr>
        <w:t>начало работ -</w:t>
      </w:r>
      <w:r w:rsidR="00B6508E">
        <w:rPr>
          <w:rFonts w:ascii="Times New Roman" w:hAnsi="Times New Roman"/>
          <w:kern w:val="1"/>
          <w:sz w:val="24"/>
          <w:lang w:eastAsia="ar-SA"/>
        </w:rPr>
        <w:t xml:space="preserve"> </w:t>
      </w:r>
      <w:r w:rsidRPr="00901841">
        <w:rPr>
          <w:rFonts w:ascii="Times New Roman" w:hAnsi="Times New Roman"/>
          <w:b/>
          <w:kern w:val="1"/>
          <w:sz w:val="24"/>
          <w:lang w:eastAsia="ar-SA"/>
        </w:rPr>
        <w:t>с даты подписания договора,</w:t>
      </w:r>
    </w:p>
    <w:p w:rsidR="0057759D" w:rsidRPr="0057759D" w:rsidRDefault="0057759D" w:rsidP="0057759D">
      <w:pPr>
        <w:suppressAutoHyphens/>
        <w:spacing w:before="0"/>
        <w:ind w:firstLine="709"/>
        <w:jc w:val="both"/>
        <w:rPr>
          <w:rFonts w:ascii="Times New Roman" w:hAnsi="Times New Roman"/>
          <w:kern w:val="1"/>
          <w:sz w:val="24"/>
          <w:lang w:eastAsia="ar-SA"/>
        </w:rPr>
      </w:pPr>
      <w:r w:rsidRPr="0057759D">
        <w:rPr>
          <w:rFonts w:ascii="Times New Roman" w:hAnsi="Times New Roman"/>
          <w:kern w:val="1"/>
          <w:sz w:val="24"/>
          <w:lang w:eastAsia="ar-SA"/>
        </w:rPr>
        <w:t xml:space="preserve">окончание работ </w:t>
      </w:r>
      <w:r w:rsidR="00901841">
        <w:rPr>
          <w:rFonts w:ascii="Times New Roman" w:hAnsi="Times New Roman"/>
          <w:kern w:val="1"/>
          <w:sz w:val="24"/>
          <w:lang w:eastAsia="ar-SA"/>
        </w:rPr>
        <w:t>–</w:t>
      </w:r>
      <w:r w:rsidR="00B6508E">
        <w:rPr>
          <w:rFonts w:ascii="Times New Roman" w:hAnsi="Times New Roman"/>
          <w:kern w:val="1"/>
          <w:sz w:val="24"/>
          <w:lang w:eastAsia="ar-SA"/>
        </w:rPr>
        <w:t xml:space="preserve"> </w:t>
      </w:r>
      <w:r w:rsidR="00901841" w:rsidRPr="00901841">
        <w:rPr>
          <w:rFonts w:ascii="Times New Roman" w:hAnsi="Times New Roman"/>
          <w:b/>
          <w:kern w:val="1"/>
          <w:sz w:val="24"/>
          <w:lang w:eastAsia="ar-SA"/>
        </w:rPr>
        <w:t>один месяц с даты заключения договора</w:t>
      </w:r>
      <w:r w:rsidR="00901841">
        <w:rPr>
          <w:rFonts w:ascii="Times New Roman" w:hAnsi="Times New Roman"/>
          <w:kern w:val="1"/>
          <w:sz w:val="24"/>
          <w:lang w:eastAsia="ar-SA"/>
        </w:rPr>
        <w:t>;</w:t>
      </w:r>
    </w:p>
    <w:p w:rsidR="0057759D" w:rsidRPr="0057759D" w:rsidRDefault="0057759D" w:rsidP="0057759D">
      <w:pPr>
        <w:suppressAutoHyphens/>
        <w:spacing w:before="0"/>
        <w:ind w:firstLine="284"/>
        <w:jc w:val="both"/>
        <w:rPr>
          <w:rFonts w:ascii="Times New Roman" w:hAnsi="Times New Roman"/>
          <w:kern w:val="1"/>
          <w:sz w:val="24"/>
          <w:lang w:eastAsia="ar-SA"/>
        </w:rPr>
      </w:pPr>
      <w:r w:rsidRPr="0057759D">
        <w:rPr>
          <w:rFonts w:ascii="Times New Roman" w:hAnsi="Times New Roman"/>
          <w:kern w:val="1"/>
          <w:sz w:val="24"/>
          <w:lang w:eastAsia="ar-SA"/>
        </w:rPr>
        <w:t>Проведение строительно-монтажных работ</w:t>
      </w:r>
    </w:p>
    <w:p w:rsidR="0057759D" w:rsidRPr="0057759D" w:rsidRDefault="0057759D" w:rsidP="00B6508E">
      <w:pPr>
        <w:suppressAutoHyphens/>
        <w:spacing w:before="0"/>
        <w:ind w:firstLine="709"/>
        <w:jc w:val="both"/>
        <w:rPr>
          <w:rFonts w:ascii="Times New Roman" w:hAnsi="Times New Roman"/>
          <w:kern w:val="1"/>
          <w:sz w:val="24"/>
          <w:lang w:eastAsia="ar-SA"/>
        </w:rPr>
      </w:pPr>
      <w:r w:rsidRPr="0057759D">
        <w:rPr>
          <w:rFonts w:ascii="Times New Roman" w:hAnsi="Times New Roman"/>
          <w:kern w:val="1"/>
          <w:sz w:val="24"/>
          <w:lang w:eastAsia="ar-SA"/>
        </w:rPr>
        <w:t xml:space="preserve">начало работ </w:t>
      </w:r>
      <w:r w:rsidR="00B6508E">
        <w:rPr>
          <w:rFonts w:ascii="Times New Roman" w:hAnsi="Times New Roman"/>
          <w:kern w:val="1"/>
          <w:sz w:val="24"/>
          <w:lang w:eastAsia="ar-SA"/>
        </w:rPr>
        <w:t xml:space="preserve">– </w:t>
      </w:r>
      <w:r w:rsidR="00901841" w:rsidRPr="00901841">
        <w:rPr>
          <w:rFonts w:ascii="Times New Roman" w:hAnsi="Times New Roman"/>
          <w:b/>
          <w:kern w:val="1"/>
          <w:sz w:val="24"/>
          <w:lang w:eastAsia="ar-SA"/>
        </w:rPr>
        <w:t>с даты согласования проекта</w:t>
      </w:r>
      <w:r w:rsidR="00901841">
        <w:rPr>
          <w:rFonts w:ascii="Times New Roman" w:hAnsi="Times New Roman"/>
          <w:kern w:val="1"/>
          <w:sz w:val="24"/>
          <w:lang w:eastAsia="ar-SA"/>
        </w:rPr>
        <w:t>;</w:t>
      </w:r>
    </w:p>
    <w:p w:rsidR="0057759D" w:rsidRPr="0057759D" w:rsidRDefault="00B6508E" w:rsidP="0057759D">
      <w:pPr>
        <w:suppressAutoHyphens/>
        <w:spacing w:before="0"/>
        <w:ind w:firstLine="709"/>
        <w:jc w:val="both"/>
        <w:rPr>
          <w:rFonts w:ascii="Times New Roman" w:hAnsi="Times New Roman"/>
          <w:kern w:val="1"/>
          <w:sz w:val="24"/>
          <w:lang w:eastAsia="ar-SA"/>
        </w:rPr>
      </w:pPr>
      <w:r>
        <w:rPr>
          <w:rFonts w:ascii="Times New Roman" w:hAnsi="Times New Roman"/>
          <w:kern w:val="1"/>
          <w:sz w:val="24"/>
          <w:lang w:eastAsia="ar-SA"/>
        </w:rPr>
        <w:t xml:space="preserve">окончание </w:t>
      </w:r>
      <w:r w:rsidR="00901841">
        <w:rPr>
          <w:rFonts w:ascii="Times New Roman" w:hAnsi="Times New Roman"/>
          <w:kern w:val="1"/>
          <w:sz w:val="24"/>
          <w:lang w:eastAsia="ar-SA"/>
        </w:rPr>
        <w:t>–</w:t>
      </w:r>
      <w:r>
        <w:rPr>
          <w:rFonts w:ascii="Times New Roman" w:hAnsi="Times New Roman"/>
          <w:kern w:val="1"/>
          <w:sz w:val="24"/>
          <w:lang w:eastAsia="ar-SA"/>
        </w:rPr>
        <w:t xml:space="preserve"> </w:t>
      </w:r>
      <w:r w:rsidR="00901841" w:rsidRPr="00901841">
        <w:rPr>
          <w:rFonts w:ascii="Times New Roman" w:hAnsi="Times New Roman"/>
          <w:b/>
          <w:kern w:val="1"/>
          <w:sz w:val="24"/>
          <w:lang w:eastAsia="ar-SA"/>
        </w:rPr>
        <w:t>15.12.2017</w:t>
      </w:r>
      <w:r w:rsidR="0057759D" w:rsidRPr="00901841">
        <w:rPr>
          <w:rFonts w:ascii="Times New Roman" w:hAnsi="Times New Roman"/>
          <w:b/>
          <w:kern w:val="1"/>
          <w:sz w:val="24"/>
          <w:lang w:eastAsia="ar-SA"/>
        </w:rPr>
        <w:t>г</w:t>
      </w:r>
      <w:r w:rsidR="0057759D" w:rsidRPr="0057759D">
        <w:rPr>
          <w:rFonts w:ascii="Times New Roman" w:hAnsi="Times New Roman"/>
          <w:kern w:val="1"/>
          <w:sz w:val="24"/>
          <w:lang w:eastAsia="ar-SA"/>
        </w:rPr>
        <w:t>.</w:t>
      </w:r>
      <w:r w:rsidR="00901841">
        <w:rPr>
          <w:rFonts w:ascii="Times New Roman" w:hAnsi="Times New Roman"/>
          <w:kern w:val="1"/>
          <w:sz w:val="24"/>
          <w:lang w:eastAsia="ar-SA"/>
        </w:rPr>
        <w:t>;</w:t>
      </w:r>
    </w:p>
    <w:p w:rsidR="0057759D" w:rsidRPr="0057759D" w:rsidRDefault="0057759D" w:rsidP="0057759D">
      <w:pPr>
        <w:suppressAutoHyphens/>
        <w:spacing w:before="0"/>
        <w:ind w:firstLine="284"/>
        <w:jc w:val="both"/>
        <w:rPr>
          <w:rFonts w:ascii="Times New Roman" w:hAnsi="Times New Roman"/>
          <w:kern w:val="1"/>
          <w:sz w:val="24"/>
          <w:lang w:eastAsia="ar-SA"/>
        </w:rPr>
      </w:pPr>
      <w:r w:rsidRPr="0057759D">
        <w:rPr>
          <w:rFonts w:ascii="Times New Roman" w:hAnsi="Times New Roman"/>
          <w:kern w:val="1"/>
          <w:sz w:val="24"/>
          <w:lang w:eastAsia="ar-SA"/>
        </w:rPr>
        <w:t>Выполнение пусконаладочных работ</w:t>
      </w:r>
    </w:p>
    <w:p w:rsidR="0057759D" w:rsidRPr="0057759D" w:rsidRDefault="0057759D" w:rsidP="0057759D">
      <w:pPr>
        <w:suppressAutoHyphens/>
        <w:spacing w:before="0"/>
        <w:ind w:firstLine="709"/>
        <w:jc w:val="both"/>
        <w:rPr>
          <w:rFonts w:ascii="Times New Roman" w:hAnsi="Times New Roman"/>
          <w:kern w:val="1"/>
          <w:sz w:val="24"/>
          <w:lang w:eastAsia="ar-SA"/>
        </w:rPr>
      </w:pPr>
      <w:r w:rsidRPr="0057759D">
        <w:rPr>
          <w:rFonts w:ascii="Times New Roman" w:hAnsi="Times New Roman"/>
          <w:kern w:val="1"/>
          <w:sz w:val="24"/>
          <w:lang w:eastAsia="ar-SA"/>
        </w:rPr>
        <w:t>начало -</w:t>
      </w:r>
      <w:r w:rsidR="00B6508E">
        <w:rPr>
          <w:rFonts w:ascii="Times New Roman" w:hAnsi="Times New Roman"/>
          <w:kern w:val="1"/>
          <w:sz w:val="24"/>
          <w:lang w:eastAsia="ar-SA"/>
        </w:rPr>
        <w:t xml:space="preserve"> </w:t>
      </w:r>
      <w:r w:rsidRPr="00901841">
        <w:rPr>
          <w:rFonts w:ascii="Times New Roman" w:hAnsi="Times New Roman"/>
          <w:b/>
          <w:kern w:val="1"/>
          <w:sz w:val="24"/>
          <w:lang w:eastAsia="ar-SA"/>
        </w:rPr>
        <w:t>01.10.2017г</w:t>
      </w:r>
      <w:r w:rsidRPr="0057759D">
        <w:rPr>
          <w:rFonts w:ascii="Times New Roman" w:hAnsi="Times New Roman"/>
          <w:kern w:val="1"/>
          <w:sz w:val="24"/>
          <w:lang w:eastAsia="ar-SA"/>
        </w:rPr>
        <w:t xml:space="preserve">. </w:t>
      </w:r>
    </w:p>
    <w:p w:rsidR="0057759D" w:rsidRPr="0057759D" w:rsidRDefault="0057759D" w:rsidP="0057759D">
      <w:pPr>
        <w:suppressAutoHyphens/>
        <w:spacing w:before="0"/>
        <w:ind w:firstLine="709"/>
        <w:jc w:val="both"/>
        <w:rPr>
          <w:rFonts w:ascii="Times New Roman" w:hAnsi="Times New Roman"/>
          <w:kern w:val="1"/>
          <w:sz w:val="24"/>
          <w:lang w:eastAsia="ar-SA"/>
        </w:rPr>
      </w:pPr>
      <w:r w:rsidRPr="0057759D">
        <w:rPr>
          <w:rFonts w:ascii="Times New Roman" w:hAnsi="Times New Roman"/>
          <w:kern w:val="1"/>
          <w:sz w:val="24"/>
          <w:lang w:eastAsia="ar-SA"/>
        </w:rPr>
        <w:lastRenderedPageBreak/>
        <w:t>окончание -</w:t>
      </w:r>
      <w:r w:rsidR="00B6508E">
        <w:rPr>
          <w:rFonts w:ascii="Times New Roman" w:hAnsi="Times New Roman"/>
          <w:kern w:val="1"/>
          <w:sz w:val="24"/>
          <w:lang w:eastAsia="ar-SA"/>
        </w:rPr>
        <w:t xml:space="preserve"> </w:t>
      </w:r>
      <w:r w:rsidR="00901841" w:rsidRPr="00901841">
        <w:rPr>
          <w:rFonts w:ascii="Times New Roman" w:hAnsi="Times New Roman"/>
          <w:b/>
          <w:kern w:val="1"/>
          <w:sz w:val="24"/>
          <w:lang w:eastAsia="ar-SA"/>
        </w:rPr>
        <w:t>29</w:t>
      </w:r>
      <w:r w:rsidRPr="00901841">
        <w:rPr>
          <w:rFonts w:ascii="Times New Roman" w:hAnsi="Times New Roman"/>
          <w:b/>
          <w:kern w:val="1"/>
          <w:sz w:val="24"/>
          <w:lang w:eastAsia="ar-SA"/>
        </w:rPr>
        <w:t>.12.2017г</w:t>
      </w:r>
      <w:r w:rsidRPr="0057759D">
        <w:rPr>
          <w:rFonts w:ascii="Times New Roman" w:hAnsi="Times New Roman"/>
          <w:kern w:val="1"/>
          <w:sz w:val="24"/>
          <w:lang w:eastAsia="ar-SA"/>
        </w:rPr>
        <w:t>.</w:t>
      </w:r>
    </w:p>
    <w:p w:rsidR="0057759D" w:rsidRPr="0057759D" w:rsidRDefault="0057759D" w:rsidP="0057759D">
      <w:pPr>
        <w:suppressAutoHyphens/>
        <w:spacing w:before="0"/>
        <w:ind w:firstLine="284"/>
        <w:jc w:val="both"/>
        <w:rPr>
          <w:rFonts w:ascii="Times New Roman" w:hAnsi="Times New Roman"/>
          <w:kern w:val="1"/>
          <w:sz w:val="24"/>
          <w:lang w:eastAsia="ar-SA"/>
        </w:rPr>
      </w:pPr>
      <w:r w:rsidRPr="0057759D">
        <w:rPr>
          <w:rFonts w:ascii="Times New Roman" w:hAnsi="Times New Roman"/>
          <w:kern w:val="1"/>
          <w:sz w:val="24"/>
          <w:lang w:eastAsia="ar-SA"/>
        </w:rPr>
        <w:t xml:space="preserve">Проведение авторского надзора </w:t>
      </w:r>
    </w:p>
    <w:p w:rsidR="0057759D" w:rsidRPr="0057759D" w:rsidRDefault="0057759D" w:rsidP="0057759D">
      <w:pPr>
        <w:suppressAutoHyphens/>
        <w:spacing w:before="0"/>
        <w:ind w:firstLine="709"/>
        <w:jc w:val="both"/>
        <w:rPr>
          <w:rFonts w:ascii="Times New Roman" w:hAnsi="Times New Roman"/>
          <w:kern w:val="1"/>
          <w:sz w:val="24"/>
          <w:lang w:eastAsia="ar-SA"/>
        </w:rPr>
      </w:pPr>
      <w:r w:rsidRPr="0057759D">
        <w:rPr>
          <w:rFonts w:ascii="Times New Roman" w:hAnsi="Times New Roman"/>
          <w:kern w:val="1"/>
          <w:sz w:val="24"/>
          <w:lang w:eastAsia="ar-SA"/>
        </w:rPr>
        <w:t>начало</w:t>
      </w:r>
      <w:r w:rsidRPr="0057759D">
        <w:rPr>
          <w:rFonts w:ascii="Times New Roman" w:hAnsi="Times New Roman"/>
          <w:kern w:val="1"/>
          <w:sz w:val="24"/>
          <w:lang w:eastAsia="ar-SA"/>
        </w:rPr>
        <w:tab/>
        <w:t>-</w:t>
      </w:r>
      <w:r w:rsidR="00B6508E">
        <w:rPr>
          <w:rFonts w:ascii="Times New Roman" w:hAnsi="Times New Roman"/>
          <w:kern w:val="1"/>
          <w:sz w:val="24"/>
          <w:lang w:eastAsia="ar-SA"/>
        </w:rPr>
        <w:t xml:space="preserve"> </w:t>
      </w:r>
      <w:r w:rsidR="00901841" w:rsidRPr="00901841">
        <w:rPr>
          <w:rFonts w:ascii="Times New Roman" w:hAnsi="Times New Roman"/>
          <w:b/>
          <w:kern w:val="1"/>
          <w:sz w:val="24"/>
          <w:lang w:eastAsia="ar-SA"/>
        </w:rPr>
        <w:t>с даты согласования проекта</w:t>
      </w:r>
      <w:r w:rsidR="00901841">
        <w:rPr>
          <w:rFonts w:ascii="Times New Roman" w:hAnsi="Times New Roman"/>
          <w:kern w:val="1"/>
          <w:sz w:val="24"/>
          <w:lang w:eastAsia="ar-SA"/>
        </w:rPr>
        <w:t>;</w:t>
      </w:r>
    </w:p>
    <w:p w:rsidR="0057759D" w:rsidRPr="0057759D" w:rsidRDefault="00B6508E" w:rsidP="0057759D">
      <w:pPr>
        <w:suppressAutoHyphens/>
        <w:spacing w:before="0"/>
        <w:ind w:firstLine="709"/>
        <w:jc w:val="both"/>
        <w:rPr>
          <w:rFonts w:ascii="Times New Roman" w:hAnsi="Times New Roman"/>
          <w:kern w:val="1"/>
          <w:sz w:val="24"/>
          <w:lang w:eastAsia="ar-SA"/>
        </w:rPr>
      </w:pPr>
      <w:r>
        <w:rPr>
          <w:rFonts w:ascii="Times New Roman" w:hAnsi="Times New Roman"/>
          <w:kern w:val="1"/>
          <w:sz w:val="24"/>
          <w:lang w:eastAsia="ar-SA"/>
        </w:rPr>
        <w:t xml:space="preserve">окончание - </w:t>
      </w:r>
      <w:r w:rsidR="00901841" w:rsidRPr="00901841">
        <w:rPr>
          <w:rFonts w:ascii="Times New Roman" w:hAnsi="Times New Roman"/>
          <w:b/>
          <w:kern w:val="1"/>
          <w:sz w:val="24"/>
          <w:lang w:eastAsia="ar-SA"/>
        </w:rPr>
        <w:t>29</w:t>
      </w:r>
      <w:r w:rsidR="0057759D" w:rsidRPr="00901841">
        <w:rPr>
          <w:rFonts w:ascii="Times New Roman" w:hAnsi="Times New Roman"/>
          <w:b/>
          <w:kern w:val="1"/>
          <w:sz w:val="24"/>
          <w:lang w:eastAsia="ar-SA"/>
        </w:rPr>
        <w:t>.12.2017г.</w:t>
      </w:r>
    </w:p>
    <w:p w:rsidR="0057759D" w:rsidRPr="0057759D" w:rsidRDefault="0057759D" w:rsidP="0057759D">
      <w:pPr>
        <w:suppressAutoHyphens/>
        <w:spacing w:before="0"/>
        <w:ind w:firstLine="284"/>
        <w:jc w:val="both"/>
        <w:rPr>
          <w:rFonts w:ascii="Times New Roman" w:hAnsi="Times New Roman"/>
          <w:kern w:val="1"/>
          <w:sz w:val="24"/>
          <w:lang w:eastAsia="ar-SA"/>
        </w:rPr>
      </w:pPr>
    </w:p>
    <w:p w:rsidR="0057759D" w:rsidRPr="0057759D" w:rsidRDefault="0057759D" w:rsidP="0057759D">
      <w:pPr>
        <w:suppressAutoHyphens/>
        <w:spacing w:before="0"/>
        <w:ind w:firstLine="284"/>
        <w:jc w:val="both"/>
        <w:rPr>
          <w:rFonts w:ascii="Times New Roman" w:hAnsi="Times New Roman"/>
          <w:kern w:val="1"/>
          <w:sz w:val="24"/>
          <w:lang w:eastAsia="ar-SA"/>
        </w:rPr>
      </w:pPr>
      <w:r w:rsidRPr="0057759D">
        <w:rPr>
          <w:rFonts w:ascii="Times New Roman" w:hAnsi="Times New Roman"/>
          <w:kern w:val="1"/>
          <w:sz w:val="24"/>
          <w:lang w:eastAsia="ar-SA"/>
        </w:rPr>
        <w:t xml:space="preserve">Срок окончания всего комплекса работ: – </w:t>
      </w:r>
      <w:r w:rsidRPr="00901841">
        <w:rPr>
          <w:rFonts w:ascii="Times New Roman" w:hAnsi="Times New Roman"/>
          <w:b/>
          <w:kern w:val="1"/>
          <w:sz w:val="24"/>
          <w:lang w:eastAsia="ar-SA"/>
        </w:rPr>
        <w:t xml:space="preserve">до </w:t>
      </w:r>
      <w:r w:rsidR="00901841" w:rsidRPr="00901841">
        <w:rPr>
          <w:rFonts w:ascii="Times New Roman" w:hAnsi="Times New Roman"/>
          <w:b/>
          <w:kern w:val="1"/>
          <w:sz w:val="24"/>
          <w:lang w:eastAsia="ar-SA"/>
        </w:rPr>
        <w:t>30</w:t>
      </w:r>
      <w:r w:rsidRPr="00901841">
        <w:rPr>
          <w:rFonts w:ascii="Times New Roman" w:hAnsi="Times New Roman"/>
          <w:b/>
          <w:kern w:val="1"/>
          <w:sz w:val="24"/>
          <w:lang w:eastAsia="ar-SA"/>
        </w:rPr>
        <w:t xml:space="preserve"> декабря 2017 г</w:t>
      </w:r>
      <w:r w:rsidRPr="0057759D">
        <w:rPr>
          <w:rFonts w:ascii="Times New Roman" w:hAnsi="Times New Roman"/>
          <w:kern w:val="1"/>
          <w:sz w:val="24"/>
          <w:lang w:eastAsia="ar-SA"/>
        </w:rPr>
        <w:t>.</w:t>
      </w:r>
    </w:p>
    <w:p w:rsidR="0057759D" w:rsidRPr="0057759D" w:rsidRDefault="0057759D" w:rsidP="0057759D">
      <w:pPr>
        <w:suppressAutoHyphens/>
        <w:spacing w:before="0"/>
        <w:ind w:firstLine="284"/>
        <w:jc w:val="both"/>
        <w:rPr>
          <w:rFonts w:ascii="Times New Roman" w:hAnsi="Times New Roman"/>
          <w:kern w:val="1"/>
          <w:sz w:val="24"/>
          <w:lang w:eastAsia="ar-SA"/>
        </w:rPr>
      </w:pPr>
    </w:p>
    <w:p w:rsidR="0057759D" w:rsidRPr="0057759D" w:rsidRDefault="0057759D" w:rsidP="0057759D">
      <w:pPr>
        <w:suppressAutoHyphens/>
        <w:spacing w:before="0"/>
        <w:ind w:firstLine="284"/>
        <w:jc w:val="both"/>
        <w:rPr>
          <w:rFonts w:ascii="Times New Roman" w:hAnsi="Times New Roman"/>
          <w:kern w:val="1"/>
          <w:sz w:val="24"/>
          <w:lang w:eastAsia="ar-SA"/>
        </w:rPr>
      </w:pPr>
      <w:r w:rsidRPr="0057759D">
        <w:rPr>
          <w:rFonts w:ascii="Times New Roman" w:hAnsi="Times New Roman"/>
          <w:kern w:val="1"/>
          <w:sz w:val="24"/>
          <w:lang w:eastAsia="ar-SA"/>
        </w:rPr>
        <w:t>Возможно досрочное завершение работ, вошедших в объем тендера, по согласованию с заказчиком.</w:t>
      </w:r>
    </w:p>
    <w:p w:rsidR="0057759D" w:rsidRPr="0057759D" w:rsidRDefault="0057759D" w:rsidP="0057759D">
      <w:pPr>
        <w:suppressAutoHyphens/>
        <w:spacing w:before="0"/>
        <w:ind w:firstLine="11"/>
        <w:jc w:val="both"/>
        <w:rPr>
          <w:rFonts w:ascii="Times New Roman" w:hAnsi="Times New Roman"/>
          <w:kern w:val="1"/>
          <w:sz w:val="24"/>
          <w:u w:val="single"/>
          <w:lang w:eastAsia="ar-SA"/>
        </w:rPr>
      </w:pPr>
    </w:p>
    <w:p w:rsidR="0057759D" w:rsidRPr="0057759D" w:rsidRDefault="0057759D" w:rsidP="0057759D">
      <w:pPr>
        <w:suppressAutoHyphens/>
        <w:spacing w:before="0"/>
        <w:ind w:firstLine="11"/>
        <w:jc w:val="both"/>
        <w:rPr>
          <w:rFonts w:ascii="Times New Roman" w:hAnsi="Times New Roman"/>
          <w:kern w:val="1"/>
          <w:sz w:val="24"/>
          <w:u w:val="single"/>
          <w:lang w:eastAsia="ar-SA"/>
        </w:rPr>
      </w:pPr>
      <w:r w:rsidRPr="0057759D">
        <w:rPr>
          <w:rFonts w:ascii="Times New Roman" w:hAnsi="Times New Roman"/>
          <w:kern w:val="1"/>
          <w:sz w:val="24"/>
          <w:u w:val="single"/>
          <w:lang w:eastAsia="ar-SA"/>
        </w:rPr>
        <w:t>Условия оплаты работ: (согласно статье 10 проекта Договора)</w:t>
      </w:r>
    </w:p>
    <w:p w:rsidR="0057759D" w:rsidRPr="0057759D" w:rsidRDefault="0057759D" w:rsidP="0057759D">
      <w:pPr>
        <w:suppressAutoHyphens/>
        <w:spacing w:before="0"/>
        <w:ind w:firstLine="709"/>
        <w:jc w:val="both"/>
        <w:rPr>
          <w:rFonts w:ascii="Times New Roman" w:hAnsi="Times New Roman"/>
          <w:kern w:val="1"/>
          <w:sz w:val="24"/>
          <w:lang w:eastAsia="ar-SA"/>
        </w:rPr>
      </w:pPr>
      <w:r w:rsidRPr="0057759D">
        <w:rPr>
          <w:rFonts w:ascii="Times New Roman" w:hAnsi="Times New Roman"/>
          <w:kern w:val="1"/>
          <w:sz w:val="24"/>
          <w:lang w:eastAsia="ar-SA"/>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57759D" w:rsidRPr="0057759D" w:rsidRDefault="0057759D" w:rsidP="0057759D">
      <w:pPr>
        <w:suppressAutoHyphens/>
        <w:spacing w:before="0"/>
        <w:ind w:firstLine="709"/>
        <w:jc w:val="both"/>
        <w:rPr>
          <w:rFonts w:ascii="Times New Roman" w:hAnsi="Times New Roman"/>
          <w:i/>
          <w:kern w:val="1"/>
          <w:sz w:val="24"/>
          <w:lang w:eastAsia="ar-SA"/>
        </w:rPr>
      </w:pPr>
      <w:r w:rsidRPr="0057759D">
        <w:rPr>
          <w:rFonts w:ascii="Times New Roman" w:hAnsi="Times New Roman"/>
          <w:i/>
          <w:kern w:val="1"/>
          <w:sz w:val="24"/>
          <w:lang w:eastAsia="ar-SA"/>
        </w:rPr>
        <w:t xml:space="preserve">Необходимость в предоставлении авансовых платежей по </w:t>
      </w:r>
      <w:r w:rsidRPr="00901841">
        <w:rPr>
          <w:rFonts w:ascii="Times New Roman" w:hAnsi="Times New Roman"/>
          <w:i/>
          <w:kern w:val="1"/>
          <w:sz w:val="24"/>
          <w:lang w:eastAsia="ar-SA"/>
        </w:rPr>
        <w:t>«</w:t>
      </w:r>
      <w:r w:rsidR="00901841" w:rsidRPr="00661CB8">
        <w:rPr>
          <w:rFonts w:ascii="Times New Roman" w:hAnsi="Times New Roman"/>
          <w:i/>
          <w:kern w:val="1"/>
          <w:sz w:val="24"/>
          <w:lang w:eastAsia="ar-SA"/>
        </w:rPr>
        <w:t>Комплексн</w:t>
      </w:r>
      <w:r w:rsidR="00901841">
        <w:rPr>
          <w:rFonts w:ascii="Times New Roman" w:hAnsi="Times New Roman"/>
          <w:i/>
          <w:kern w:val="1"/>
          <w:sz w:val="24"/>
          <w:lang w:eastAsia="ar-SA"/>
        </w:rPr>
        <w:t>ому заданию</w:t>
      </w:r>
      <w:r w:rsidR="00901841" w:rsidRPr="00661CB8">
        <w:rPr>
          <w:rFonts w:ascii="Times New Roman" w:hAnsi="Times New Roman"/>
          <w:i/>
          <w:kern w:val="1"/>
          <w:sz w:val="24"/>
          <w:lang w:eastAsia="ar-SA"/>
        </w:rPr>
        <w:t xml:space="preserve"> на выполнение работ по проектированию, поставке, монтажу и наладке системы видеонаблюдения территории, прилегающей к комплексу административных зданий № 9-148-К</w:t>
      </w:r>
      <w:r w:rsidR="00901841">
        <w:rPr>
          <w:rFonts w:ascii="Times New Roman" w:hAnsi="Times New Roman"/>
          <w:kern w:val="1"/>
          <w:sz w:val="24"/>
          <w:lang w:eastAsia="ar-SA"/>
        </w:rPr>
        <w:t>»</w:t>
      </w:r>
      <w:r w:rsidR="00901841" w:rsidRPr="0057759D">
        <w:rPr>
          <w:rFonts w:ascii="Times New Roman" w:hAnsi="Times New Roman"/>
          <w:kern w:val="1"/>
          <w:sz w:val="24"/>
          <w:lang w:eastAsia="ar-SA"/>
        </w:rPr>
        <w:t xml:space="preserve">, </w:t>
      </w:r>
      <w:r w:rsidRPr="0057759D">
        <w:rPr>
          <w:rFonts w:ascii="Times New Roman" w:hAnsi="Times New Roman"/>
          <w:i/>
          <w:kern w:val="1"/>
          <w:sz w:val="24"/>
          <w:lang w:eastAsia="ar-SA"/>
        </w:rPr>
        <w:t xml:space="preserve">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 3 к Договору).  Авансовые платежи могут быть перечислены контрагенту в течение 15 календарных дней с даты предоставления следующих документов:</w:t>
      </w:r>
    </w:p>
    <w:p w:rsidR="0057759D" w:rsidRPr="0057759D" w:rsidRDefault="0057759D" w:rsidP="0057759D">
      <w:pPr>
        <w:suppressAutoHyphens/>
        <w:spacing w:before="0"/>
        <w:jc w:val="both"/>
        <w:rPr>
          <w:rFonts w:ascii="Times New Roman" w:hAnsi="Times New Roman"/>
          <w:i/>
          <w:kern w:val="1"/>
          <w:sz w:val="24"/>
          <w:lang w:eastAsia="ar-SA"/>
        </w:rPr>
      </w:pPr>
      <w:r w:rsidRPr="0057759D">
        <w:rPr>
          <w:rFonts w:ascii="Times New Roman" w:hAnsi="Times New Roman"/>
          <w:i/>
          <w:kern w:val="1"/>
          <w:sz w:val="24"/>
          <w:lang w:eastAsia="ar-SA"/>
        </w:rPr>
        <w:t>– выставленного Исполнителем счета;</w:t>
      </w:r>
    </w:p>
    <w:p w:rsidR="0057759D" w:rsidRPr="0057759D" w:rsidRDefault="0057759D" w:rsidP="0057759D">
      <w:pPr>
        <w:suppressAutoHyphens/>
        <w:spacing w:before="0"/>
        <w:jc w:val="both"/>
        <w:rPr>
          <w:rFonts w:ascii="Times New Roman" w:hAnsi="Times New Roman"/>
          <w:i/>
          <w:kern w:val="1"/>
          <w:sz w:val="24"/>
          <w:lang w:eastAsia="ar-SA"/>
        </w:rPr>
      </w:pPr>
      <w:r w:rsidRPr="0057759D">
        <w:rPr>
          <w:rFonts w:ascii="Times New Roman" w:hAnsi="Times New Roman"/>
          <w:b/>
          <w:kern w:val="1"/>
          <w:sz w:val="24"/>
          <w:lang w:eastAsia="ar-SA"/>
        </w:rPr>
        <w:t>-</w:t>
      </w:r>
      <w:r w:rsidRPr="0057759D">
        <w:rPr>
          <w:rFonts w:ascii="Times New Roman" w:hAnsi="Times New Roman"/>
          <w:i/>
          <w:kern w:val="1"/>
          <w:sz w:val="24"/>
          <w:lang w:eastAsia="ar-SA"/>
        </w:rPr>
        <w:t xml:space="preserve">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Исполнителем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6 к Договору. Расходы, связанные с оформлением банковской гарантии, оплачиваются Исполнителем, расходы, связанные с авизованием банковской гарантии в банке Заказчика, оплачиваются Заказчиком.</w:t>
      </w:r>
    </w:p>
    <w:p w:rsidR="0057759D" w:rsidRPr="0057759D" w:rsidRDefault="0057759D" w:rsidP="0057759D">
      <w:pPr>
        <w:suppressAutoHyphens/>
        <w:spacing w:before="0"/>
        <w:ind w:firstLine="709"/>
        <w:jc w:val="both"/>
        <w:rPr>
          <w:rFonts w:ascii="Times New Roman" w:hAnsi="Times New Roman"/>
          <w:i/>
          <w:kern w:val="1"/>
          <w:sz w:val="24"/>
          <w:lang w:eastAsia="ar-SA"/>
        </w:rPr>
      </w:pPr>
      <w:r w:rsidRPr="0057759D">
        <w:rPr>
          <w:rFonts w:ascii="Times New Roman" w:hAnsi="Times New Roman"/>
          <w:i/>
          <w:kern w:val="1"/>
          <w:sz w:val="24"/>
          <w:lang w:eastAsia="ar-SA"/>
        </w:rPr>
        <w:t>Исполнитель обязан осуществить погашение аванса в соответствии с Графиком погашения авансовых платежей (Приложение № 3 к Договору). По согласованию сторон возможно досрочное погашение аванса.</w:t>
      </w:r>
    </w:p>
    <w:p w:rsidR="0057759D" w:rsidRPr="0057759D" w:rsidRDefault="0057759D" w:rsidP="0057759D">
      <w:pPr>
        <w:suppressAutoHyphens/>
        <w:spacing w:before="0"/>
        <w:jc w:val="both"/>
        <w:rPr>
          <w:rFonts w:ascii="Times New Roman" w:hAnsi="Times New Roman"/>
          <w:kern w:val="1"/>
          <w:sz w:val="24"/>
          <w:u w:val="single"/>
          <w:lang w:eastAsia="ar-SA"/>
        </w:rPr>
      </w:pPr>
    </w:p>
    <w:p w:rsidR="0057759D" w:rsidRPr="0057759D" w:rsidRDefault="0057759D" w:rsidP="0057759D">
      <w:pPr>
        <w:suppressAutoHyphens/>
        <w:spacing w:before="0"/>
        <w:jc w:val="both"/>
        <w:rPr>
          <w:rFonts w:ascii="Times New Roman" w:hAnsi="Times New Roman"/>
          <w:kern w:val="1"/>
          <w:sz w:val="24"/>
          <w:lang w:eastAsia="ar-SA"/>
        </w:rPr>
      </w:pPr>
      <w:r w:rsidRPr="0057759D">
        <w:rPr>
          <w:rFonts w:ascii="Times New Roman" w:hAnsi="Times New Roman"/>
          <w:kern w:val="1"/>
          <w:sz w:val="24"/>
          <w:u w:val="single"/>
          <w:lang w:eastAsia="ar-SA"/>
        </w:rPr>
        <w:t>Выдаваемая техническая документация:</w:t>
      </w:r>
      <w:r w:rsidRPr="0057759D">
        <w:rPr>
          <w:rFonts w:ascii="Times New Roman" w:hAnsi="Times New Roman"/>
          <w:b/>
          <w:kern w:val="1"/>
          <w:sz w:val="24"/>
          <w:lang w:eastAsia="ar-SA"/>
        </w:rPr>
        <w:t xml:space="preserve"> </w:t>
      </w:r>
      <w:r w:rsidR="00901841" w:rsidRPr="00661CB8">
        <w:rPr>
          <w:rFonts w:ascii="Times New Roman" w:hAnsi="Times New Roman"/>
          <w:i/>
          <w:kern w:val="1"/>
          <w:sz w:val="24"/>
          <w:lang w:eastAsia="ar-SA"/>
        </w:rPr>
        <w:t>Комплексн</w:t>
      </w:r>
      <w:r w:rsidR="00901841">
        <w:rPr>
          <w:rFonts w:ascii="Times New Roman" w:hAnsi="Times New Roman"/>
          <w:i/>
          <w:kern w:val="1"/>
          <w:sz w:val="24"/>
          <w:lang w:eastAsia="ar-SA"/>
        </w:rPr>
        <w:t>ое</w:t>
      </w:r>
      <w:r w:rsidR="00901841" w:rsidRPr="00661CB8">
        <w:rPr>
          <w:rFonts w:ascii="Times New Roman" w:hAnsi="Times New Roman"/>
          <w:i/>
          <w:kern w:val="1"/>
          <w:sz w:val="24"/>
          <w:lang w:eastAsia="ar-SA"/>
        </w:rPr>
        <w:t xml:space="preserve"> задание на выполнение работ по проектированию, поставке, монтажу и наладке системы видеонаблюдения территории, прилегающей к комплексу административных зданий № 9-148-К</w:t>
      </w:r>
      <w:r w:rsidRPr="0057759D">
        <w:rPr>
          <w:rFonts w:ascii="Times New Roman" w:hAnsi="Times New Roman"/>
          <w:kern w:val="1"/>
          <w:sz w:val="24"/>
          <w:lang w:eastAsia="ar-SA"/>
        </w:rPr>
        <w:t>.</w:t>
      </w:r>
    </w:p>
    <w:p w:rsidR="0057759D" w:rsidRPr="0057759D" w:rsidRDefault="0057759D" w:rsidP="0057759D">
      <w:pPr>
        <w:spacing w:before="0"/>
        <w:ind w:firstLine="709"/>
        <w:rPr>
          <w:rFonts w:ascii="Times New Roman" w:hAnsi="Times New Roman"/>
          <w:kern w:val="1"/>
          <w:sz w:val="24"/>
          <w:lang w:eastAsia="ar-SA"/>
        </w:rPr>
      </w:pPr>
      <w:r w:rsidRPr="0057759D">
        <w:rPr>
          <w:rFonts w:ascii="Times New Roman" w:hAnsi="Times New Roman"/>
          <w:kern w:val="1"/>
          <w:sz w:val="24"/>
          <w:lang w:eastAsia="ar-SA"/>
        </w:rPr>
        <w:t>Данная документация выдаётся контрагентам в электронном виде.</w:t>
      </w:r>
    </w:p>
    <w:p w:rsidR="0057759D" w:rsidRPr="0057759D" w:rsidRDefault="0057759D" w:rsidP="0057759D">
      <w:pPr>
        <w:spacing w:before="0"/>
        <w:ind w:firstLine="709"/>
        <w:rPr>
          <w:rFonts w:ascii="Times New Roman" w:hAnsi="Times New Roman"/>
          <w:kern w:val="1"/>
          <w:sz w:val="10"/>
          <w:szCs w:val="10"/>
          <w:lang w:eastAsia="ar-SA"/>
        </w:rPr>
      </w:pPr>
    </w:p>
    <w:p w:rsidR="0057759D" w:rsidRPr="0057759D" w:rsidRDefault="0057759D" w:rsidP="0057759D">
      <w:pPr>
        <w:spacing w:before="0"/>
        <w:ind w:firstLine="709"/>
        <w:rPr>
          <w:rFonts w:ascii="Times New Roman" w:hAnsi="Times New Roman"/>
          <w:kern w:val="1"/>
          <w:sz w:val="24"/>
          <w:lang w:eastAsia="ar-SA"/>
        </w:rPr>
      </w:pPr>
    </w:p>
    <w:p w:rsidR="0057759D" w:rsidRPr="0057759D" w:rsidRDefault="0057759D" w:rsidP="0057759D">
      <w:pPr>
        <w:spacing w:before="0"/>
        <w:rPr>
          <w:rFonts w:ascii="Times New Roman" w:hAnsi="Times New Roman"/>
          <w:b/>
          <w:iCs/>
          <w:kern w:val="1"/>
          <w:sz w:val="24"/>
          <w:lang w:eastAsia="ar-SA"/>
        </w:rPr>
      </w:pPr>
      <w:r w:rsidRPr="0057759D">
        <w:rPr>
          <w:rFonts w:ascii="Times New Roman" w:hAnsi="Times New Roman"/>
          <w:b/>
          <w:iCs/>
          <w:kern w:val="1"/>
          <w:sz w:val="24"/>
          <w:lang w:eastAsia="ar-SA"/>
        </w:rPr>
        <w:t>2. Основные требования к продукту.</w:t>
      </w:r>
    </w:p>
    <w:p w:rsidR="0057759D" w:rsidRPr="0057759D" w:rsidRDefault="0057759D" w:rsidP="0057759D">
      <w:pPr>
        <w:suppressAutoHyphens/>
        <w:autoSpaceDE w:val="0"/>
        <w:spacing w:before="0"/>
        <w:ind w:firstLine="709"/>
        <w:jc w:val="both"/>
        <w:rPr>
          <w:rFonts w:ascii="Times New Roman" w:hAnsi="Times New Roman"/>
          <w:kern w:val="1"/>
          <w:sz w:val="24"/>
          <w:lang w:eastAsia="ar-SA"/>
        </w:rPr>
      </w:pPr>
      <w:r w:rsidRPr="0057759D">
        <w:rPr>
          <w:rFonts w:ascii="Times New Roman" w:hAnsi="Times New Roman"/>
          <w:kern w:val="1"/>
          <w:sz w:val="24"/>
          <w:lang w:eastAsia="ar-SA"/>
        </w:rPr>
        <w:t xml:space="preserve">Весь комплекс работ должен выполняться в соответствии с выдаваемыми Заказчиком Комплексным заданием, должен быть надлежащего качества, отвечать требованиям соответствующих стандартов, норм и технических условий. Рабочую документацию необходимо согласовать с Заказчиком до начала выполнения монтажных работ. </w:t>
      </w:r>
    </w:p>
    <w:p w:rsidR="0057759D" w:rsidRPr="0057759D" w:rsidRDefault="0057759D" w:rsidP="0057759D">
      <w:pPr>
        <w:spacing w:before="0"/>
        <w:ind w:firstLine="360"/>
        <w:jc w:val="both"/>
        <w:rPr>
          <w:rFonts w:ascii="Times New Roman" w:hAnsi="Times New Roman"/>
          <w:kern w:val="1"/>
          <w:sz w:val="24"/>
          <w:lang w:eastAsia="ar-SA"/>
        </w:rPr>
      </w:pPr>
      <w:r w:rsidRPr="0057759D">
        <w:rPr>
          <w:rFonts w:ascii="Times New Roman" w:hAnsi="Times New Roman"/>
          <w:kern w:val="1"/>
          <w:sz w:val="24"/>
          <w:lang w:eastAsia="ar-SA"/>
        </w:rPr>
        <w:t>Монтажные работы необходимо производить по Проекту производства работ, согласованному с Заказчиком до начала выполнения работ.</w:t>
      </w:r>
    </w:p>
    <w:p w:rsidR="0057759D" w:rsidRPr="0057759D" w:rsidRDefault="0057759D" w:rsidP="0057759D">
      <w:pPr>
        <w:spacing w:before="0" w:after="120"/>
        <w:ind w:left="360"/>
        <w:contextualSpacing/>
        <w:jc w:val="both"/>
        <w:rPr>
          <w:rFonts w:ascii="Times New Roman" w:hAnsi="Times New Roman"/>
          <w:sz w:val="24"/>
        </w:rPr>
      </w:pPr>
      <w:r w:rsidRPr="0057759D">
        <w:rPr>
          <w:rFonts w:ascii="Times New Roman" w:hAnsi="Times New Roman"/>
          <w:sz w:val="24"/>
        </w:rPr>
        <w:t xml:space="preserve">Контрагент обязан передать лицензию разработчика для дальнейшей эксплуатации оборудования и программного продукта заказчику. </w:t>
      </w:r>
    </w:p>
    <w:p w:rsidR="0057759D" w:rsidRPr="0057759D" w:rsidRDefault="0057759D" w:rsidP="0057759D">
      <w:pPr>
        <w:spacing w:before="0" w:after="120"/>
        <w:ind w:firstLine="360"/>
        <w:contextualSpacing/>
        <w:jc w:val="both"/>
        <w:rPr>
          <w:rFonts w:ascii="Times New Roman" w:hAnsi="Times New Roman"/>
          <w:sz w:val="24"/>
        </w:rPr>
      </w:pPr>
      <w:r w:rsidRPr="0057759D">
        <w:rPr>
          <w:rFonts w:ascii="Times New Roman" w:hAnsi="Times New Roman"/>
          <w:sz w:val="24"/>
        </w:rPr>
        <w:t>Необходимую информацию Заказчик предоставит Контрагенту в рамках сбора исходных данных.</w:t>
      </w:r>
    </w:p>
    <w:p w:rsidR="0057759D" w:rsidRPr="0057759D" w:rsidRDefault="0057759D" w:rsidP="0057759D">
      <w:pPr>
        <w:spacing w:before="0" w:after="120"/>
        <w:ind w:firstLine="360"/>
        <w:contextualSpacing/>
        <w:jc w:val="both"/>
        <w:rPr>
          <w:rFonts w:ascii="Times New Roman" w:hAnsi="Times New Roman"/>
          <w:sz w:val="24"/>
        </w:rPr>
      </w:pPr>
      <w:r w:rsidRPr="0057759D">
        <w:rPr>
          <w:rFonts w:ascii="Times New Roman" w:hAnsi="Times New Roman"/>
          <w:sz w:val="24"/>
        </w:rPr>
        <w:lastRenderedPageBreak/>
        <w:t xml:space="preserve">Результатом выполненных работ является полностью работоспособная система технологического видеонаблюдения в соответствии </w:t>
      </w:r>
      <w:r w:rsidRPr="0057759D">
        <w:rPr>
          <w:rFonts w:ascii="Times New Roman" w:hAnsi="Times New Roman"/>
          <w:sz w:val="24"/>
          <w:lang w:val="en-US"/>
        </w:rPr>
        <w:t>c</w:t>
      </w:r>
      <w:r w:rsidRPr="0057759D">
        <w:rPr>
          <w:rFonts w:ascii="Times New Roman" w:hAnsi="Times New Roman"/>
          <w:sz w:val="24"/>
        </w:rPr>
        <w:t xml:space="preserve"> комплексным заданием.</w:t>
      </w:r>
    </w:p>
    <w:p w:rsidR="0057759D" w:rsidRPr="0057759D" w:rsidRDefault="0057759D" w:rsidP="0057759D">
      <w:pPr>
        <w:suppressAutoHyphens/>
        <w:autoSpaceDE w:val="0"/>
        <w:ind w:firstLine="340"/>
        <w:jc w:val="both"/>
        <w:rPr>
          <w:rFonts w:ascii="Times New Roman" w:hAnsi="Times New Roman"/>
          <w:kern w:val="1"/>
          <w:sz w:val="24"/>
          <w:lang w:eastAsia="ar-SA"/>
        </w:rPr>
      </w:pPr>
      <w:r w:rsidRPr="0057759D">
        <w:rPr>
          <w:rFonts w:ascii="Times New Roman" w:hAnsi="Times New Roman"/>
          <w:kern w:val="1"/>
          <w:sz w:val="24"/>
          <w:lang w:eastAsia="ar-SA"/>
        </w:rPr>
        <w:t xml:space="preserve">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с даты ввода объекта в эксплуатацию, на поставленное Контрагентом оборудование - </w:t>
      </w:r>
      <w:r w:rsidRPr="0057759D">
        <w:rPr>
          <w:rFonts w:ascii="Times New Roman" w:hAnsi="Times New Roman"/>
          <w:kern w:val="1"/>
          <w:sz w:val="24"/>
          <w:szCs w:val="22"/>
          <w:lang w:eastAsia="ar-SA"/>
        </w:rPr>
        <w:t>36 месяцев от даты поставки или 24 месяца с даты пуска в эксплуатацию.</w:t>
      </w:r>
      <w:r w:rsidRPr="0057759D">
        <w:rPr>
          <w:rFonts w:ascii="Times New Roman" w:hAnsi="Times New Roman"/>
          <w:kern w:val="1"/>
          <w:sz w:val="24"/>
          <w:lang w:eastAsia="ar-SA"/>
        </w:rPr>
        <w:t xml:space="preserve">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w:t>
      </w:r>
    </w:p>
    <w:p w:rsidR="0057759D" w:rsidRPr="0057759D" w:rsidRDefault="0057759D" w:rsidP="0057759D">
      <w:pPr>
        <w:autoSpaceDE w:val="0"/>
        <w:spacing w:before="180"/>
        <w:jc w:val="both"/>
        <w:rPr>
          <w:rFonts w:ascii="Times New Roman" w:hAnsi="Times New Roman"/>
          <w:b/>
          <w:iCs/>
          <w:kern w:val="1"/>
          <w:sz w:val="24"/>
          <w:lang w:eastAsia="ar-SA"/>
        </w:rPr>
      </w:pPr>
      <w:r w:rsidRPr="0057759D">
        <w:rPr>
          <w:rFonts w:ascii="Times New Roman" w:hAnsi="Times New Roman"/>
          <w:b/>
          <w:iCs/>
          <w:kern w:val="1"/>
          <w:sz w:val="24"/>
          <w:lang w:eastAsia="ar-SA"/>
        </w:rPr>
        <w:t xml:space="preserve">3. Условия выполнения работ. </w:t>
      </w:r>
    </w:p>
    <w:p w:rsidR="0057759D" w:rsidRPr="0057759D" w:rsidRDefault="0057759D" w:rsidP="0057759D">
      <w:pPr>
        <w:autoSpaceDE w:val="0"/>
        <w:spacing w:before="60"/>
        <w:ind w:firstLine="340"/>
        <w:jc w:val="both"/>
        <w:rPr>
          <w:rFonts w:ascii="Times New Roman" w:hAnsi="Times New Roman"/>
          <w:kern w:val="1"/>
          <w:sz w:val="24"/>
          <w:lang w:eastAsia="ar-SA"/>
        </w:rPr>
      </w:pPr>
      <w:r w:rsidRPr="0057759D">
        <w:rPr>
          <w:rFonts w:ascii="Times New Roman" w:hAnsi="Times New Roman"/>
          <w:kern w:val="1"/>
          <w:sz w:val="24"/>
          <w:lang w:eastAsia="ar-SA"/>
        </w:rPr>
        <w:t>Все поставляемые для выполнения работ материалы в случаях предусмотренных законодательством, должны иметь:</w:t>
      </w:r>
    </w:p>
    <w:p w:rsidR="0057759D" w:rsidRPr="0057759D" w:rsidRDefault="0057759D" w:rsidP="0057759D">
      <w:pPr>
        <w:numPr>
          <w:ilvl w:val="0"/>
          <w:numId w:val="17"/>
        </w:numPr>
        <w:spacing w:before="0"/>
        <w:ind w:left="680" w:hanging="340"/>
        <w:jc w:val="both"/>
        <w:rPr>
          <w:rFonts w:ascii="Times New Roman" w:hAnsi="Times New Roman"/>
          <w:kern w:val="1"/>
          <w:sz w:val="24"/>
          <w:lang w:eastAsia="ar-SA"/>
        </w:rPr>
      </w:pPr>
      <w:r w:rsidRPr="0057759D">
        <w:rPr>
          <w:rFonts w:ascii="Times New Roman" w:hAnsi="Times New Roman"/>
          <w:kern w:val="1"/>
          <w:sz w:val="24"/>
          <w:lang w:eastAsia="ar-SA"/>
        </w:rPr>
        <w:t>Сертификаты качества, выданные производителем;</w:t>
      </w:r>
    </w:p>
    <w:p w:rsidR="0057759D" w:rsidRPr="0057759D" w:rsidRDefault="0057759D" w:rsidP="0057759D">
      <w:pPr>
        <w:numPr>
          <w:ilvl w:val="0"/>
          <w:numId w:val="17"/>
        </w:numPr>
        <w:spacing w:before="0"/>
        <w:ind w:left="680" w:hanging="340"/>
        <w:jc w:val="both"/>
        <w:rPr>
          <w:rFonts w:ascii="Times New Roman" w:hAnsi="Times New Roman"/>
          <w:kern w:val="1"/>
          <w:sz w:val="24"/>
          <w:lang w:eastAsia="ar-SA"/>
        </w:rPr>
      </w:pPr>
      <w:r w:rsidRPr="0057759D">
        <w:rPr>
          <w:rFonts w:ascii="Times New Roman" w:hAnsi="Times New Roman"/>
          <w:kern w:val="1"/>
          <w:sz w:val="24"/>
          <w:lang w:eastAsia="ar-SA"/>
        </w:rPr>
        <w:t>Сертификаты соответствия Госстандарта Российской Федерации;</w:t>
      </w:r>
    </w:p>
    <w:p w:rsidR="0057759D" w:rsidRPr="0057759D" w:rsidRDefault="0057759D" w:rsidP="0057759D">
      <w:pPr>
        <w:numPr>
          <w:ilvl w:val="0"/>
          <w:numId w:val="17"/>
        </w:numPr>
        <w:spacing w:before="0"/>
        <w:ind w:left="680" w:hanging="340"/>
        <w:jc w:val="both"/>
        <w:rPr>
          <w:rFonts w:ascii="Times New Roman" w:hAnsi="Times New Roman"/>
          <w:kern w:val="1"/>
          <w:sz w:val="24"/>
          <w:lang w:eastAsia="ar-SA"/>
        </w:rPr>
      </w:pPr>
      <w:r w:rsidRPr="0057759D">
        <w:rPr>
          <w:rFonts w:ascii="Times New Roman" w:hAnsi="Times New Roman"/>
          <w:kern w:val="1"/>
          <w:sz w:val="24"/>
          <w:lang w:eastAsia="ar-SA"/>
        </w:rPr>
        <w:t>Сертификаты страны происхождения;</w:t>
      </w:r>
    </w:p>
    <w:p w:rsidR="0057759D" w:rsidRPr="0057759D" w:rsidRDefault="0057759D" w:rsidP="0057759D">
      <w:pPr>
        <w:numPr>
          <w:ilvl w:val="0"/>
          <w:numId w:val="17"/>
        </w:numPr>
        <w:spacing w:before="0"/>
        <w:ind w:left="680" w:hanging="340"/>
        <w:jc w:val="both"/>
        <w:rPr>
          <w:rFonts w:ascii="Times New Roman" w:hAnsi="Times New Roman"/>
          <w:kern w:val="1"/>
          <w:sz w:val="24"/>
          <w:lang w:eastAsia="ar-SA"/>
        </w:rPr>
      </w:pPr>
      <w:r w:rsidRPr="0057759D">
        <w:rPr>
          <w:rFonts w:ascii="Times New Roman" w:hAnsi="Times New Roman"/>
          <w:kern w:val="1"/>
          <w:sz w:val="24"/>
          <w:lang w:eastAsia="ar-SA"/>
        </w:rPr>
        <w:t>Технические паспорта и другие документы, удостоверяющие их качество;</w:t>
      </w:r>
    </w:p>
    <w:p w:rsidR="0057759D" w:rsidRPr="0057759D" w:rsidRDefault="0057759D" w:rsidP="0057759D">
      <w:pPr>
        <w:spacing w:before="0"/>
        <w:ind w:firstLine="340"/>
        <w:jc w:val="both"/>
        <w:rPr>
          <w:rFonts w:ascii="Times New Roman" w:hAnsi="Times New Roman"/>
          <w:kern w:val="1"/>
          <w:sz w:val="24"/>
          <w:lang w:eastAsia="ar-SA"/>
        </w:rPr>
      </w:pPr>
      <w:r w:rsidRPr="0057759D">
        <w:rPr>
          <w:rFonts w:ascii="Times New Roman" w:hAnsi="Times New Roman"/>
          <w:kern w:val="1"/>
          <w:sz w:val="24"/>
          <w:lang w:eastAsia="ar-SA"/>
        </w:rPr>
        <w:t>Поставляемое Контрагентом оборудование должно, кроме того, иметь Декларации и сертификаты  соответствия требованиям Технического регламента Таможенного союза  ТР ТС 010/2011, ТР ТС 012/2011,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Подлинники либо нотариально заверенные копии указанных документов на поставляемое оборудование и технологические трубопроводы, Контрагент передает Заказчику в соответствии с договором. Вся документация должна быть на русском языке.</w:t>
      </w:r>
    </w:p>
    <w:p w:rsidR="0057759D" w:rsidRPr="0057759D" w:rsidRDefault="0057759D" w:rsidP="0057759D">
      <w:pPr>
        <w:spacing w:before="0"/>
        <w:ind w:firstLine="681"/>
        <w:jc w:val="both"/>
        <w:rPr>
          <w:rFonts w:ascii="Times New Roman" w:hAnsi="Times New Roman"/>
          <w:i/>
          <w:kern w:val="1"/>
          <w:sz w:val="24"/>
          <w:lang w:eastAsia="ar-SA"/>
        </w:rPr>
      </w:pPr>
      <w:r w:rsidRPr="0057759D">
        <w:rPr>
          <w:rFonts w:ascii="Times New Roman" w:hAnsi="Times New Roman"/>
          <w:i/>
          <w:kern w:val="1"/>
          <w:sz w:val="24"/>
          <w:lang w:eastAsia="ar-SA"/>
        </w:rPr>
        <w:t xml:space="preserve">Контрагент должен обеспечить в ходе </w:t>
      </w:r>
      <w:r w:rsidR="005E3907">
        <w:rPr>
          <w:rFonts w:ascii="Times New Roman" w:hAnsi="Times New Roman"/>
          <w:i/>
          <w:kern w:val="1"/>
          <w:sz w:val="24"/>
          <w:lang w:eastAsia="ar-SA"/>
        </w:rPr>
        <w:t>производства работ</w:t>
      </w:r>
      <w:r w:rsidRPr="0057759D">
        <w:rPr>
          <w:rFonts w:ascii="Times New Roman" w:hAnsi="Times New Roman"/>
          <w:i/>
          <w:kern w:val="1"/>
          <w:sz w:val="24"/>
          <w:lang w:eastAsia="ar-SA"/>
        </w:rPr>
        <w:t xml:space="preserve">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57759D" w:rsidRPr="00276B2E" w:rsidRDefault="0057759D" w:rsidP="00E7374E">
      <w:pPr>
        <w:spacing w:before="0"/>
        <w:ind w:firstLine="681"/>
        <w:jc w:val="both"/>
        <w:rPr>
          <w:rFonts w:ascii="Times New Roman" w:hAnsi="Times New Roman"/>
          <w:b/>
          <w:color w:val="000000" w:themeColor="text1"/>
          <w:kern w:val="1"/>
          <w:sz w:val="24"/>
          <w:lang w:eastAsia="ar-SA"/>
        </w:rPr>
      </w:pPr>
      <w:r w:rsidRPr="0057759D">
        <w:rPr>
          <w:rFonts w:ascii="Times New Roman" w:hAnsi="Times New Roman"/>
          <w:i/>
          <w:kern w:val="1"/>
          <w:sz w:val="24"/>
          <w:lang w:eastAsia="ar-SA"/>
        </w:rPr>
        <w:t xml:space="preserve"> </w:t>
      </w:r>
      <w:r w:rsidRPr="0057759D">
        <w:rPr>
          <w:rFonts w:ascii="Times New Roman" w:hAnsi="Times New Roman"/>
          <w:b/>
          <w:kern w:val="1"/>
          <w:sz w:val="24"/>
          <w:lang w:eastAsia="ar-SA"/>
        </w:rPr>
        <w:t xml:space="preserve">Все металлоконструкций должны быть подвергнуты антикоррозионной защите в соответствии с Технологической картой ОАО «Славнефть-ЯНОС» антикоррозионной защиты металлоконструкций и трубопроводов и оборудования от 20.05.2016 г. </w:t>
      </w:r>
      <w:r w:rsidRPr="00276B2E">
        <w:rPr>
          <w:rFonts w:ascii="Times New Roman" w:hAnsi="Times New Roman"/>
          <w:color w:val="000000" w:themeColor="text1"/>
          <w:kern w:val="1"/>
          <w:sz w:val="24"/>
          <w:lang w:eastAsia="ar-SA"/>
        </w:rPr>
        <w:t>Приложение №11 к данному ПДО.</w:t>
      </w:r>
      <w:r w:rsidRPr="00276B2E">
        <w:rPr>
          <w:rFonts w:ascii="Times New Roman" w:hAnsi="Times New Roman"/>
          <w:b/>
          <w:color w:val="000000" w:themeColor="text1"/>
          <w:kern w:val="1"/>
          <w:sz w:val="24"/>
          <w:lang w:eastAsia="ar-SA"/>
        </w:rPr>
        <w:t xml:space="preserve"> </w:t>
      </w:r>
    </w:p>
    <w:p w:rsidR="0057759D" w:rsidRPr="0057759D" w:rsidRDefault="0057759D" w:rsidP="0057759D">
      <w:pPr>
        <w:autoSpaceDE w:val="0"/>
        <w:spacing w:before="0"/>
        <w:ind w:firstLine="340"/>
        <w:jc w:val="both"/>
        <w:rPr>
          <w:rFonts w:ascii="Times New Roman" w:hAnsi="Times New Roman"/>
          <w:kern w:val="1"/>
          <w:sz w:val="24"/>
          <w:lang w:eastAsia="ar-SA"/>
        </w:rPr>
      </w:pPr>
      <w:r w:rsidRPr="0057759D">
        <w:rPr>
          <w:rFonts w:ascii="Times New Roman" w:hAnsi="Times New Roman"/>
          <w:kern w:val="1"/>
          <w:sz w:val="24"/>
          <w:lang w:eastAsia="ar-SA"/>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57759D" w:rsidRPr="0057759D" w:rsidRDefault="0057759D" w:rsidP="0057759D">
      <w:pPr>
        <w:widowControl w:val="0"/>
        <w:autoSpaceDE w:val="0"/>
        <w:autoSpaceDN w:val="0"/>
        <w:adjustRightInd w:val="0"/>
        <w:spacing w:before="0" w:line="26" w:lineRule="atLeast"/>
        <w:ind w:firstLine="567"/>
        <w:jc w:val="both"/>
        <w:rPr>
          <w:rFonts w:ascii="Times New Roman" w:hAnsi="Times New Roman"/>
          <w:kern w:val="1"/>
          <w:sz w:val="24"/>
          <w:lang w:eastAsia="ar-SA"/>
        </w:rPr>
      </w:pPr>
      <w:r w:rsidRPr="0057759D">
        <w:rPr>
          <w:rFonts w:ascii="Times New Roman" w:hAnsi="Times New Roman"/>
          <w:kern w:val="1"/>
          <w:sz w:val="24"/>
          <w:lang w:eastAsia="ar-SA"/>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57759D">
        <w:rPr>
          <w:rFonts w:ascii="Times New Roman" w:hAnsi="Times New Roman"/>
          <w:kern w:val="1"/>
          <w:sz w:val="24"/>
          <w:lang w:val="en-US" w:eastAsia="ar-SA"/>
        </w:rPr>
        <w:t>I</w:t>
      </w:r>
      <w:r w:rsidRPr="0057759D">
        <w:rPr>
          <w:rFonts w:ascii="Times New Roman" w:hAnsi="Times New Roman"/>
          <w:kern w:val="1"/>
          <w:sz w:val="24"/>
          <w:lang w:eastAsia="ar-SA"/>
        </w:rPr>
        <w:t xml:space="preserve">, </w:t>
      </w:r>
      <w:r w:rsidRPr="0057759D">
        <w:rPr>
          <w:rFonts w:ascii="Times New Roman" w:hAnsi="Times New Roman"/>
          <w:kern w:val="1"/>
          <w:sz w:val="24"/>
          <w:lang w:val="en-US" w:eastAsia="ar-SA"/>
        </w:rPr>
        <w:t>II</w:t>
      </w:r>
      <w:r w:rsidRPr="0057759D">
        <w:rPr>
          <w:rFonts w:ascii="Times New Roman" w:hAnsi="Times New Roman"/>
          <w:kern w:val="1"/>
          <w:sz w:val="24"/>
          <w:lang w:eastAsia="ar-SA"/>
        </w:rPr>
        <w:t xml:space="preserve">, </w:t>
      </w:r>
      <w:r w:rsidRPr="0057759D">
        <w:rPr>
          <w:rFonts w:ascii="Times New Roman" w:hAnsi="Times New Roman"/>
          <w:kern w:val="1"/>
          <w:sz w:val="24"/>
          <w:lang w:val="en-US" w:eastAsia="ar-SA"/>
        </w:rPr>
        <w:t>III</w:t>
      </w:r>
      <w:r w:rsidRPr="0057759D">
        <w:rPr>
          <w:rFonts w:ascii="Times New Roman" w:hAnsi="Times New Roman"/>
          <w:kern w:val="1"/>
          <w:sz w:val="24"/>
          <w:lang w:eastAsia="ar-SA"/>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57759D" w:rsidRPr="0057759D" w:rsidRDefault="0057759D" w:rsidP="0057759D">
      <w:pPr>
        <w:autoSpaceDE w:val="0"/>
        <w:autoSpaceDN w:val="0"/>
        <w:adjustRightInd w:val="0"/>
        <w:spacing w:before="180"/>
        <w:jc w:val="both"/>
        <w:rPr>
          <w:rFonts w:ascii="Times New Roman" w:hAnsi="Times New Roman"/>
          <w:b/>
          <w:iCs/>
          <w:kern w:val="1"/>
          <w:sz w:val="24"/>
          <w:lang w:eastAsia="ar-SA"/>
        </w:rPr>
      </w:pPr>
      <w:r w:rsidRPr="0057759D">
        <w:rPr>
          <w:rFonts w:ascii="Times New Roman" w:hAnsi="Times New Roman"/>
          <w:b/>
          <w:iCs/>
          <w:kern w:val="1"/>
          <w:sz w:val="24"/>
          <w:lang w:eastAsia="ar-SA"/>
        </w:rPr>
        <w:lastRenderedPageBreak/>
        <w:t xml:space="preserve">4. </w:t>
      </w:r>
      <w:r w:rsidRPr="0057759D">
        <w:rPr>
          <w:rFonts w:ascii="Times New Roman" w:hAnsi="Times New Roman"/>
          <w:b/>
          <w:iCs/>
          <w:kern w:val="1"/>
          <w:sz w:val="24"/>
          <w:szCs w:val="16"/>
          <w:lang w:eastAsia="ar-SA"/>
        </w:rPr>
        <w:t>Особые условия</w:t>
      </w:r>
      <w:r w:rsidRPr="0057759D">
        <w:rPr>
          <w:rFonts w:ascii="Times New Roman" w:hAnsi="Times New Roman"/>
          <w:b/>
          <w:iCs/>
          <w:kern w:val="1"/>
          <w:sz w:val="24"/>
          <w:lang w:eastAsia="ar-SA"/>
        </w:rPr>
        <w:t xml:space="preserve">. </w:t>
      </w:r>
    </w:p>
    <w:p w:rsidR="0057759D" w:rsidRPr="0057759D" w:rsidRDefault="0057759D" w:rsidP="0057759D">
      <w:pPr>
        <w:suppressAutoHyphens/>
        <w:autoSpaceDE w:val="0"/>
        <w:spacing w:before="0"/>
        <w:ind w:firstLine="709"/>
        <w:jc w:val="both"/>
        <w:rPr>
          <w:rFonts w:ascii="Times New Roman" w:hAnsi="Times New Roman"/>
          <w:kern w:val="1"/>
          <w:sz w:val="2"/>
          <w:szCs w:val="2"/>
          <w:lang w:eastAsia="ar-SA"/>
        </w:rPr>
      </w:pPr>
    </w:p>
    <w:p w:rsidR="0057759D" w:rsidRPr="0057759D" w:rsidRDefault="0057759D" w:rsidP="0057759D">
      <w:pPr>
        <w:suppressAutoHyphens/>
        <w:autoSpaceDE w:val="0"/>
        <w:spacing w:before="0"/>
        <w:ind w:firstLine="709"/>
        <w:jc w:val="both"/>
        <w:rPr>
          <w:rFonts w:ascii="Times New Roman" w:hAnsi="Times New Roman"/>
          <w:kern w:val="1"/>
          <w:sz w:val="24"/>
          <w:lang w:val="x-none" w:eastAsia="ar-SA"/>
        </w:rPr>
      </w:pPr>
      <w:r w:rsidRPr="0057759D">
        <w:rPr>
          <w:rFonts w:ascii="Times New Roman" w:hAnsi="Times New Roman"/>
          <w:kern w:val="1"/>
          <w:sz w:val="24"/>
          <w:lang w:val="x-none" w:eastAsia="ar-SA"/>
        </w:rPr>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до истечения срока, установленного для подписания договора генподряда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57759D" w:rsidRDefault="0057759D" w:rsidP="0057759D">
      <w:pPr>
        <w:autoSpaceDE w:val="0"/>
        <w:spacing w:before="0"/>
        <w:ind w:firstLine="709"/>
        <w:jc w:val="both"/>
        <w:rPr>
          <w:rFonts w:ascii="Times New Roman" w:hAnsi="Times New Roman"/>
          <w:kern w:val="1"/>
          <w:sz w:val="24"/>
          <w:lang w:eastAsia="ar-SA"/>
        </w:rPr>
      </w:pPr>
      <w:r w:rsidRPr="0057759D">
        <w:rPr>
          <w:rFonts w:ascii="Times New Roman" w:hAnsi="Times New Roman"/>
          <w:kern w:val="1"/>
          <w:sz w:val="24"/>
          <w:lang w:val="x-none" w:eastAsia="ar-SA"/>
        </w:rPr>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5E3907" w:rsidRPr="005E3907" w:rsidRDefault="002A3A2A" w:rsidP="0057759D">
      <w:pPr>
        <w:autoSpaceDE w:val="0"/>
        <w:spacing w:before="0"/>
        <w:ind w:firstLine="709"/>
        <w:jc w:val="both"/>
        <w:rPr>
          <w:rFonts w:ascii="Times New Roman" w:hAnsi="Times New Roman"/>
          <w:kern w:val="1"/>
          <w:sz w:val="24"/>
          <w:lang w:eastAsia="ar-SA"/>
        </w:rPr>
      </w:pPr>
      <w:r>
        <w:rPr>
          <w:rFonts w:ascii="Times New Roman" w:hAnsi="Times New Roman"/>
          <w:kern w:val="1"/>
          <w:sz w:val="24"/>
          <w:lang w:eastAsia="ar-SA"/>
        </w:rPr>
        <w:t>Победитель обязан организовать доставку своих сотрудников и сотрудников субподрядных организаций собственным автотранспортом к месту производства работ технического перевооружения.</w:t>
      </w:r>
    </w:p>
    <w:p w:rsidR="0057759D" w:rsidRPr="002A3A2A" w:rsidRDefault="0057759D" w:rsidP="0057759D">
      <w:pPr>
        <w:autoSpaceDE w:val="0"/>
        <w:spacing w:before="0"/>
        <w:jc w:val="both"/>
        <w:rPr>
          <w:rFonts w:ascii="Times New Roman" w:hAnsi="Times New Roman"/>
          <w:kern w:val="1"/>
          <w:sz w:val="24"/>
          <w:lang w:eastAsia="ar-SA"/>
        </w:rPr>
      </w:pPr>
    </w:p>
    <w:p w:rsidR="0057759D" w:rsidRPr="0057759D" w:rsidRDefault="0057759D" w:rsidP="0057759D">
      <w:pPr>
        <w:autoSpaceDE w:val="0"/>
        <w:spacing w:before="0"/>
        <w:jc w:val="both"/>
        <w:rPr>
          <w:rFonts w:ascii="Times New Roman" w:hAnsi="Times New Roman"/>
          <w:b/>
          <w:kern w:val="1"/>
          <w:sz w:val="24"/>
          <w:lang w:eastAsia="ar-SA"/>
        </w:rPr>
      </w:pPr>
      <w:r w:rsidRPr="0057759D">
        <w:rPr>
          <w:rFonts w:ascii="Times New Roman" w:hAnsi="Times New Roman"/>
          <w:b/>
          <w:kern w:val="1"/>
          <w:sz w:val="24"/>
          <w:lang w:eastAsia="ar-SA"/>
        </w:rPr>
        <w:t>Соответствие технической части:</w:t>
      </w:r>
    </w:p>
    <w:p w:rsidR="0057759D" w:rsidRPr="0057759D" w:rsidRDefault="0057759D" w:rsidP="0057759D">
      <w:pPr>
        <w:autoSpaceDE w:val="0"/>
        <w:spacing w:before="0"/>
        <w:jc w:val="both"/>
        <w:rPr>
          <w:rFonts w:ascii="Times New Roman" w:hAnsi="Times New Roman"/>
          <w:kern w:val="1"/>
          <w:sz w:val="24"/>
          <w:lang w:val="x-none" w:eastAsia="ar-SA"/>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402"/>
        <w:gridCol w:w="2126"/>
        <w:gridCol w:w="1276"/>
        <w:gridCol w:w="2126"/>
      </w:tblGrid>
      <w:tr w:rsidR="0057759D" w:rsidRPr="0057759D" w:rsidTr="00A03158">
        <w:tc>
          <w:tcPr>
            <w:tcW w:w="959" w:type="dxa"/>
            <w:shd w:val="clear" w:color="auto" w:fill="auto"/>
          </w:tcPr>
          <w:p w:rsidR="00A03158" w:rsidRDefault="00A03158" w:rsidP="0057759D">
            <w:pPr>
              <w:autoSpaceDE w:val="0"/>
              <w:spacing w:before="0"/>
              <w:jc w:val="center"/>
              <w:rPr>
                <w:rFonts w:ascii="Times New Roman" w:hAnsi="Times New Roman"/>
                <w:b/>
                <w:kern w:val="1"/>
                <w:sz w:val="20"/>
                <w:szCs w:val="20"/>
                <w:lang w:eastAsia="ar-SA"/>
              </w:rPr>
            </w:pPr>
          </w:p>
          <w:p w:rsidR="0057759D" w:rsidRPr="00A03158" w:rsidRDefault="0057759D" w:rsidP="0057759D">
            <w:pPr>
              <w:autoSpaceDE w:val="0"/>
              <w:spacing w:before="0"/>
              <w:jc w:val="center"/>
              <w:rPr>
                <w:rFonts w:ascii="Times New Roman" w:hAnsi="Times New Roman"/>
                <w:b/>
                <w:kern w:val="1"/>
                <w:sz w:val="20"/>
                <w:szCs w:val="20"/>
                <w:lang w:eastAsia="ar-SA"/>
              </w:rPr>
            </w:pPr>
            <w:r w:rsidRPr="00A03158">
              <w:rPr>
                <w:rFonts w:ascii="Times New Roman" w:hAnsi="Times New Roman"/>
                <w:b/>
                <w:kern w:val="1"/>
                <w:sz w:val="20"/>
                <w:szCs w:val="20"/>
                <w:lang w:eastAsia="ar-SA"/>
              </w:rPr>
              <w:t>№ п.п.</w:t>
            </w:r>
          </w:p>
        </w:tc>
        <w:tc>
          <w:tcPr>
            <w:tcW w:w="3402" w:type="dxa"/>
            <w:shd w:val="clear" w:color="auto" w:fill="auto"/>
          </w:tcPr>
          <w:p w:rsidR="00A03158" w:rsidRDefault="00A03158" w:rsidP="0057759D">
            <w:pPr>
              <w:autoSpaceDE w:val="0"/>
              <w:spacing w:before="0"/>
              <w:jc w:val="center"/>
              <w:rPr>
                <w:rFonts w:ascii="Times New Roman" w:hAnsi="Times New Roman"/>
                <w:b/>
                <w:kern w:val="1"/>
                <w:sz w:val="20"/>
                <w:szCs w:val="20"/>
                <w:lang w:eastAsia="ar-SA"/>
              </w:rPr>
            </w:pPr>
          </w:p>
          <w:p w:rsidR="0057759D" w:rsidRPr="00A03158" w:rsidRDefault="0057759D" w:rsidP="0057759D">
            <w:pPr>
              <w:autoSpaceDE w:val="0"/>
              <w:spacing w:before="0"/>
              <w:jc w:val="center"/>
              <w:rPr>
                <w:rFonts w:ascii="Times New Roman" w:hAnsi="Times New Roman"/>
                <w:b/>
                <w:kern w:val="1"/>
                <w:sz w:val="20"/>
                <w:szCs w:val="20"/>
                <w:lang w:eastAsia="ar-SA"/>
              </w:rPr>
            </w:pPr>
            <w:r w:rsidRPr="00A03158">
              <w:rPr>
                <w:rFonts w:ascii="Times New Roman" w:hAnsi="Times New Roman"/>
                <w:b/>
                <w:kern w:val="1"/>
                <w:sz w:val="20"/>
                <w:szCs w:val="20"/>
                <w:lang w:eastAsia="ar-SA"/>
              </w:rPr>
              <w:t>Требование</w:t>
            </w:r>
          </w:p>
          <w:p w:rsidR="0057759D" w:rsidRPr="00A03158" w:rsidRDefault="0057759D" w:rsidP="0057759D">
            <w:pPr>
              <w:autoSpaceDE w:val="0"/>
              <w:spacing w:before="0"/>
              <w:jc w:val="center"/>
              <w:rPr>
                <w:rFonts w:ascii="Times New Roman" w:hAnsi="Times New Roman"/>
                <w:b/>
                <w:kern w:val="1"/>
                <w:sz w:val="20"/>
                <w:szCs w:val="20"/>
                <w:lang w:eastAsia="ar-SA"/>
              </w:rPr>
            </w:pPr>
            <w:r w:rsidRPr="00A03158">
              <w:rPr>
                <w:rFonts w:ascii="Times New Roman" w:hAnsi="Times New Roman"/>
                <w:b/>
                <w:kern w:val="1"/>
                <w:sz w:val="20"/>
                <w:szCs w:val="20"/>
                <w:lang w:eastAsia="ar-SA"/>
              </w:rPr>
              <w:t>(Параметр оценки)</w:t>
            </w:r>
          </w:p>
        </w:tc>
        <w:tc>
          <w:tcPr>
            <w:tcW w:w="2126" w:type="dxa"/>
            <w:shd w:val="clear" w:color="auto" w:fill="auto"/>
          </w:tcPr>
          <w:p w:rsidR="0057759D" w:rsidRPr="00A03158" w:rsidRDefault="0057759D" w:rsidP="0057759D">
            <w:pPr>
              <w:autoSpaceDE w:val="0"/>
              <w:spacing w:before="0"/>
              <w:jc w:val="center"/>
              <w:rPr>
                <w:rFonts w:ascii="Times New Roman" w:hAnsi="Times New Roman"/>
                <w:b/>
                <w:kern w:val="1"/>
                <w:sz w:val="20"/>
                <w:szCs w:val="20"/>
                <w:lang w:eastAsia="ar-SA"/>
              </w:rPr>
            </w:pPr>
            <w:r w:rsidRPr="00A03158">
              <w:rPr>
                <w:rFonts w:ascii="Times New Roman" w:hAnsi="Times New Roman"/>
                <w:b/>
                <w:kern w:val="1"/>
                <w:sz w:val="20"/>
                <w:szCs w:val="20"/>
                <w:lang w:eastAsia="ar-SA"/>
              </w:rPr>
              <w:t>Документы, подтверждающие соответствие требованию</w:t>
            </w:r>
          </w:p>
        </w:tc>
        <w:tc>
          <w:tcPr>
            <w:tcW w:w="1276" w:type="dxa"/>
            <w:shd w:val="clear" w:color="auto" w:fill="auto"/>
          </w:tcPr>
          <w:p w:rsidR="00A03158" w:rsidRDefault="00A03158" w:rsidP="0057759D">
            <w:pPr>
              <w:autoSpaceDE w:val="0"/>
              <w:spacing w:before="0"/>
              <w:jc w:val="center"/>
              <w:rPr>
                <w:rFonts w:ascii="Times New Roman" w:hAnsi="Times New Roman"/>
                <w:b/>
                <w:kern w:val="1"/>
                <w:sz w:val="20"/>
                <w:szCs w:val="20"/>
                <w:lang w:eastAsia="ar-SA"/>
              </w:rPr>
            </w:pPr>
          </w:p>
          <w:p w:rsidR="0057759D" w:rsidRPr="00A03158" w:rsidRDefault="0057759D" w:rsidP="0057759D">
            <w:pPr>
              <w:autoSpaceDE w:val="0"/>
              <w:spacing w:before="0"/>
              <w:jc w:val="center"/>
              <w:rPr>
                <w:rFonts w:ascii="Times New Roman" w:hAnsi="Times New Roman"/>
                <w:b/>
                <w:kern w:val="1"/>
                <w:sz w:val="20"/>
                <w:szCs w:val="20"/>
                <w:lang w:eastAsia="ar-SA"/>
              </w:rPr>
            </w:pPr>
            <w:r w:rsidRPr="00A03158">
              <w:rPr>
                <w:rFonts w:ascii="Times New Roman" w:hAnsi="Times New Roman"/>
                <w:b/>
                <w:kern w:val="1"/>
                <w:sz w:val="20"/>
                <w:szCs w:val="20"/>
                <w:lang w:eastAsia="ar-SA"/>
              </w:rPr>
              <w:t>Единица измерения</w:t>
            </w:r>
          </w:p>
        </w:tc>
        <w:tc>
          <w:tcPr>
            <w:tcW w:w="2126" w:type="dxa"/>
            <w:shd w:val="clear" w:color="auto" w:fill="auto"/>
          </w:tcPr>
          <w:p w:rsidR="00A03158" w:rsidRDefault="00A03158" w:rsidP="0057759D">
            <w:pPr>
              <w:autoSpaceDE w:val="0"/>
              <w:spacing w:before="0"/>
              <w:jc w:val="center"/>
              <w:rPr>
                <w:rFonts w:ascii="Times New Roman" w:hAnsi="Times New Roman"/>
                <w:b/>
                <w:kern w:val="1"/>
                <w:sz w:val="20"/>
                <w:szCs w:val="20"/>
                <w:lang w:eastAsia="ar-SA"/>
              </w:rPr>
            </w:pPr>
          </w:p>
          <w:p w:rsidR="0057759D" w:rsidRPr="00A03158" w:rsidRDefault="0057759D" w:rsidP="0057759D">
            <w:pPr>
              <w:autoSpaceDE w:val="0"/>
              <w:spacing w:before="0"/>
              <w:jc w:val="center"/>
              <w:rPr>
                <w:rFonts w:ascii="Times New Roman" w:hAnsi="Times New Roman"/>
                <w:b/>
                <w:kern w:val="1"/>
                <w:sz w:val="20"/>
                <w:szCs w:val="20"/>
                <w:lang w:eastAsia="ar-SA"/>
              </w:rPr>
            </w:pPr>
            <w:r w:rsidRPr="00A03158">
              <w:rPr>
                <w:rFonts w:ascii="Times New Roman" w:hAnsi="Times New Roman"/>
                <w:b/>
                <w:kern w:val="1"/>
                <w:sz w:val="20"/>
                <w:szCs w:val="20"/>
                <w:lang w:eastAsia="ar-SA"/>
              </w:rPr>
              <w:t>Условие соответствия</w:t>
            </w:r>
          </w:p>
        </w:tc>
      </w:tr>
      <w:tr w:rsidR="0057759D" w:rsidRPr="0057759D" w:rsidTr="00A03158">
        <w:tc>
          <w:tcPr>
            <w:tcW w:w="959" w:type="dxa"/>
            <w:shd w:val="clear" w:color="auto" w:fill="auto"/>
          </w:tcPr>
          <w:p w:rsidR="0057759D" w:rsidRPr="0057759D" w:rsidRDefault="0057759D" w:rsidP="0057759D">
            <w:pPr>
              <w:autoSpaceDE w:val="0"/>
              <w:spacing w:before="0"/>
              <w:jc w:val="center"/>
              <w:rPr>
                <w:rFonts w:ascii="Times New Roman" w:hAnsi="Times New Roman"/>
                <w:kern w:val="1"/>
                <w:sz w:val="24"/>
                <w:lang w:eastAsia="ar-SA"/>
              </w:rPr>
            </w:pPr>
            <w:r w:rsidRPr="0057759D">
              <w:rPr>
                <w:rFonts w:ascii="Times New Roman" w:hAnsi="Times New Roman"/>
                <w:kern w:val="1"/>
                <w:sz w:val="24"/>
                <w:lang w:eastAsia="ar-SA"/>
              </w:rPr>
              <w:t>1</w:t>
            </w:r>
          </w:p>
        </w:tc>
        <w:tc>
          <w:tcPr>
            <w:tcW w:w="3402" w:type="dxa"/>
            <w:shd w:val="clear" w:color="auto" w:fill="auto"/>
          </w:tcPr>
          <w:p w:rsidR="0057759D" w:rsidRPr="00E7374E" w:rsidRDefault="0057759D" w:rsidP="00E7374E">
            <w:pPr>
              <w:autoSpaceDE w:val="0"/>
              <w:spacing w:before="0"/>
              <w:rPr>
                <w:rFonts w:ascii="Times New Roman" w:hAnsi="Times New Roman"/>
                <w:kern w:val="1"/>
                <w:sz w:val="24"/>
                <w:lang w:eastAsia="ar-SA"/>
              </w:rPr>
            </w:pPr>
            <w:r w:rsidRPr="0057759D">
              <w:rPr>
                <w:rFonts w:ascii="Times New Roman" w:hAnsi="Times New Roman"/>
                <w:kern w:val="1"/>
                <w:sz w:val="24"/>
                <w:lang w:eastAsia="ar-SA"/>
              </w:rPr>
              <w:t xml:space="preserve">Соответствие </w:t>
            </w:r>
            <w:r w:rsidR="002A3A2A">
              <w:rPr>
                <w:rFonts w:ascii="Times New Roman" w:hAnsi="Times New Roman"/>
                <w:kern w:val="1"/>
                <w:sz w:val="24"/>
                <w:lang w:eastAsia="ar-SA"/>
              </w:rPr>
              <w:t xml:space="preserve">оферты Требованиям к предмету закупки на </w:t>
            </w:r>
            <w:r w:rsidRPr="0057759D">
              <w:rPr>
                <w:rFonts w:ascii="Times New Roman" w:hAnsi="Times New Roman"/>
                <w:kern w:val="1"/>
                <w:sz w:val="24"/>
                <w:lang w:eastAsia="ar-SA"/>
              </w:rPr>
              <w:t xml:space="preserve"> </w:t>
            </w:r>
            <w:r w:rsidR="0057239D">
              <w:rPr>
                <w:rFonts w:ascii="Times New Roman" w:hAnsi="Times New Roman"/>
                <w:kern w:val="1"/>
                <w:sz w:val="24"/>
                <w:lang w:eastAsia="ar-SA"/>
              </w:rPr>
              <w:t>«Комплекс</w:t>
            </w:r>
            <w:r w:rsidR="002A3A2A" w:rsidRPr="002A3A2A">
              <w:rPr>
                <w:rFonts w:ascii="Times New Roman" w:hAnsi="Times New Roman"/>
                <w:kern w:val="1"/>
                <w:sz w:val="24"/>
                <w:lang w:eastAsia="ar-SA"/>
              </w:rPr>
              <w:t xml:space="preserve"> работ по проектированию, поставке, монтажу и наладке системы видеонаблюдения территории, прилегающей к комплексу административных зданий </w:t>
            </w:r>
            <w:r w:rsidR="0057239D">
              <w:rPr>
                <w:rFonts w:ascii="Times New Roman" w:hAnsi="Times New Roman"/>
                <w:kern w:val="1"/>
                <w:sz w:val="24"/>
                <w:lang w:eastAsia="ar-SA"/>
              </w:rPr>
              <w:t>заводоуправления</w:t>
            </w:r>
            <w:r w:rsidR="00E7374E" w:rsidRPr="00E7374E">
              <w:rPr>
                <w:rFonts w:ascii="Times New Roman" w:hAnsi="Times New Roman"/>
                <w:kern w:val="1"/>
                <w:sz w:val="24"/>
                <w:lang w:eastAsia="ar-SA"/>
              </w:rPr>
              <w:t xml:space="preserve"> </w:t>
            </w:r>
            <w:r w:rsidR="00E7374E">
              <w:rPr>
                <w:rFonts w:ascii="Times New Roman" w:hAnsi="Times New Roman"/>
                <w:kern w:val="1"/>
                <w:sz w:val="24"/>
                <w:lang w:eastAsia="ar-SA"/>
              </w:rPr>
              <w:t>ОАО «Славнефть-ЯНОС» должно подтверждаться</w:t>
            </w:r>
          </w:p>
        </w:tc>
        <w:tc>
          <w:tcPr>
            <w:tcW w:w="2126" w:type="dxa"/>
            <w:shd w:val="clear" w:color="auto" w:fill="auto"/>
          </w:tcPr>
          <w:p w:rsidR="0057759D" w:rsidRPr="0057759D" w:rsidRDefault="0057759D" w:rsidP="00E7374E">
            <w:pPr>
              <w:autoSpaceDE w:val="0"/>
              <w:spacing w:before="0"/>
              <w:rPr>
                <w:rFonts w:ascii="Times New Roman" w:hAnsi="Times New Roman"/>
                <w:kern w:val="1"/>
                <w:sz w:val="24"/>
                <w:lang w:eastAsia="ar-SA"/>
              </w:rPr>
            </w:pPr>
            <w:r w:rsidRPr="0057759D">
              <w:rPr>
                <w:rFonts w:ascii="Times New Roman" w:hAnsi="Times New Roman"/>
                <w:kern w:val="1"/>
                <w:sz w:val="24"/>
                <w:lang w:eastAsia="ar-SA"/>
              </w:rPr>
              <w:t>З</w:t>
            </w:r>
            <w:r w:rsidRPr="0057759D">
              <w:rPr>
                <w:rFonts w:ascii="Times New Roman" w:hAnsi="Times New Roman"/>
                <w:kern w:val="1"/>
                <w:sz w:val="24"/>
                <w:lang w:val="x-none" w:eastAsia="ar-SA"/>
              </w:rPr>
              <w:t>авере</w:t>
            </w:r>
            <w:r w:rsidRPr="0057759D">
              <w:rPr>
                <w:rFonts w:ascii="Times New Roman" w:hAnsi="Times New Roman"/>
                <w:kern w:val="1"/>
                <w:sz w:val="24"/>
                <w:lang w:eastAsia="ar-SA"/>
              </w:rPr>
              <w:t>нная</w:t>
            </w:r>
            <w:r w:rsidRPr="0057759D">
              <w:rPr>
                <w:rFonts w:ascii="Times New Roman" w:hAnsi="Times New Roman"/>
                <w:kern w:val="1"/>
                <w:sz w:val="24"/>
                <w:lang w:val="x-none" w:eastAsia="ar-SA"/>
              </w:rPr>
              <w:t xml:space="preserve"> и па</w:t>
            </w:r>
            <w:r w:rsidR="00E7374E">
              <w:rPr>
                <w:rFonts w:ascii="Times New Roman" w:hAnsi="Times New Roman"/>
                <w:kern w:val="1"/>
                <w:sz w:val="24"/>
                <w:lang w:eastAsia="ar-SA"/>
              </w:rPr>
              <w:t>-</w:t>
            </w:r>
            <w:r w:rsidRPr="0057759D">
              <w:rPr>
                <w:rFonts w:ascii="Times New Roman" w:hAnsi="Times New Roman"/>
                <w:kern w:val="1"/>
                <w:sz w:val="24"/>
                <w:lang w:val="x-none" w:eastAsia="ar-SA"/>
              </w:rPr>
              <w:t>рафированн</w:t>
            </w:r>
            <w:r w:rsidRPr="0057759D">
              <w:rPr>
                <w:rFonts w:ascii="Times New Roman" w:hAnsi="Times New Roman"/>
                <w:kern w:val="1"/>
                <w:sz w:val="24"/>
                <w:lang w:eastAsia="ar-SA"/>
              </w:rPr>
              <w:t>ая</w:t>
            </w:r>
            <w:r w:rsidRPr="0057759D">
              <w:rPr>
                <w:rFonts w:ascii="Times New Roman" w:hAnsi="Times New Roman"/>
                <w:kern w:val="1"/>
                <w:sz w:val="24"/>
                <w:lang w:val="x-none" w:eastAsia="ar-SA"/>
              </w:rPr>
              <w:t xml:space="preserve"> на каждой странице копи</w:t>
            </w:r>
            <w:r w:rsidRPr="0057759D">
              <w:rPr>
                <w:rFonts w:ascii="Times New Roman" w:hAnsi="Times New Roman"/>
                <w:kern w:val="1"/>
                <w:sz w:val="24"/>
                <w:lang w:eastAsia="ar-SA"/>
              </w:rPr>
              <w:t>я</w:t>
            </w:r>
            <w:r w:rsidRPr="0057759D">
              <w:rPr>
                <w:rFonts w:ascii="Times New Roman" w:hAnsi="Times New Roman"/>
                <w:kern w:val="1"/>
                <w:sz w:val="24"/>
                <w:lang w:val="x-none" w:eastAsia="ar-SA"/>
              </w:rPr>
              <w:t xml:space="preserve"> указанного </w:t>
            </w:r>
            <w:r w:rsidR="00E7374E">
              <w:rPr>
                <w:rFonts w:ascii="Times New Roman" w:hAnsi="Times New Roman"/>
                <w:kern w:val="1"/>
                <w:sz w:val="24"/>
                <w:lang w:eastAsia="ar-SA"/>
              </w:rPr>
              <w:t>Требования</w:t>
            </w:r>
            <w:r w:rsidRPr="0057759D">
              <w:rPr>
                <w:rFonts w:ascii="Times New Roman" w:hAnsi="Times New Roman"/>
                <w:kern w:val="1"/>
                <w:sz w:val="24"/>
                <w:lang w:eastAsia="ar-SA"/>
              </w:rPr>
              <w:t xml:space="preserve"> к предмету закупки</w:t>
            </w:r>
          </w:p>
        </w:tc>
        <w:tc>
          <w:tcPr>
            <w:tcW w:w="1276" w:type="dxa"/>
            <w:shd w:val="clear" w:color="auto" w:fill="auto"/>
          </w:tcPr>
          <w:p w:rsidR="0057759D" w:rsidRPr="0057759D" w:rsidRDefault="0057759D" w:rsidP="0057759D">
            <w:pPr>
              <w:autoSpaceDE w:val="0"/>
              <w:spacing w:before="0"/>
              <w:jc w:val="center"/>
              <w:rPr>
                <w:rFonts w:ascii="Times New Roman" w:hAnsi="Times New Roman"/>
                <w:kern w:val="1"/>
                <w:sz w:val="24"/>
                <w:lang w:eastAsia="ar-SA"/>
              </w:rPr>
            </w:pPr>
            <w:r w:rsidRPr="0057759D">
              <w:rPr>
                <w:rFonts w:ascii="Times New Roman" w:hAnsi="Times New Roman"/>
                <w:kern w:val="1"/>
                <w:sz w:val="24"/>
                <w:lang w:eastAsia="ar-SA"/>
              </w:rPr>
              <w:t>Да/Нет</w:t>
            </w:r>
          </w:p>
        </w:tc>
        <w:tc>
          <w:tcPr>
            <w:tcW w:w="2126" w:type="dxa"/>
            <w:shd w:val="clear" w:color="auto" w:fill="auto"/>
          </w:tcPr>
          <w:p w:rsidR="0057759D" w:rsidRPr="0057759D" w:rsidRDefault="0057759D" w:rsidP="00E7374E">
            <w:pPr>
              <w:autoSpaceDE w:val="0"/>
              <w:spacing w:before="0"/>
              <w:rPr>
                <w:rFonts w:ascii="Times New Roman" w:hAnsi="Times New Roman"/>
                <w:kern w:val="1"/>
                <w:sz w:val="24"/>
                <w:lang w:eastAsia="ar-SA"/>
              </w:rPr>
            </w:pPr>
            <w:r w:rsidRPr="0057759D">
              <w:rPr>
                <w:rFonts w:ascii="Times New Roman" w:hAnsi="Times New Roman"/>
                <w:kern w:val="1"/>
                <w:sz w:val="24"/>
                <w:lang w:eastAsia="ar-SA"/>
              </w:rPr>
              <w:t>Предоставление з</w:t>
            </w:r>
            <w:r w:rsidRPr="0057759D">
              <w:rPr>
                <w:rFonts w:ascii="Times New Roman" w:hAnsi="Times New Roman"/>
                <w:kern w:val="1"/>
                <w:sz w:val="24"/>
                <w:lang w:val="x-none" w:eastAsia="ar-SA"/>
              </w:rPr>
              <w:t>авере</w:t>
            </w:r>
            <w:r w:rsidRPr="0057759D">
              <w:rPr>
                <w:rFonts w:ascii="Times New Roman" w:hAnsi="Times New Roman"/>
                <w:kern w:val="1"/>
                <w:sz w:val="24"/>
                <w:lang w:eastAsia="ar-SA"/>
              </w:rPr>
              <w:t>нной</w:t>
            </w:r>
            <w:r w:rsidRPr="0057759D">
              <w:rPr>
                <w:rFonts w:ascii="Times New Roman" w:hAnsi="Times New Roman"/>
                <w:kern w:val="1"/>
                <w:sz w:val="24"/>
                <w:lang w:val="x-none" w:eastAsia="ar-SA"/>
              </w:rPr>
              <w:t xml:space="preserve"> и парафированн</w:t>
            </w:r>
            <w:r w:rsidRPr="0057759D">
              <w:rPr>
                <w:rFonts w:ascii="Times New Roman" w:hAnsi="Times New Roman"/>
                <w:kern w:val="1"/>
                <w:sz w:val="24"/>
                <w:lang w:eastAsia="ar-SA"/>
              </w:rPr>
              <w:t>ой</w:t>
            </w:r>
            <w:r w:rsidRPr="0057759D">
              <w:rPr>
                <w:rFonts w:ascii="Times New Roman" w:hAnsi="Times New Roman"/>
                <w:kern w:val="1"/>
                <w:sz w:val="24"/>
                <w:lang w:val="x-none" w:eastAsia="ar-SA"/>
              </w:rPr>
              <w:t xml:space="preserve"> на каждой странице копи</w:t>
            </w:r>
            <w:r w:rsidRPr="0057759D">
              <w:rPr>
                <w:rFonts w:ascii="Times New Roman" w:hAnsi="Times New Roman"/>
                <w:kern w:val="1"/>
                <w:sz w:val="24"/>
                <w:lang w:eastAsia="ar-SA"/>
              </w:rPr>
              <w:t xml:space="preserve">и </w:t>
            </w:r>
            <w:r w:rsidRPr="0057759D">
              <w:rPr>
                <w:rFonts w:ascii="Times New Roman" w:hAnsi="Times New Roman"/>
                <w:kern w:val="1"/>
                <w:sz w:val="24"/>
                <w:lang w:val="x-none" w:eastAsia="ar-SA"/>
              </w:rPr>
              <w:t xml:space="preserve">указанного </w:t>
            </w:r>
            <w:r w:rsidR="00E7374E">
              <w:rPr>
                <w:rFonts w:ascii="Times New Roman" w:hAnsi="Times New Roman"/>
                <w:kern w:val="1"/>
                <w:sz w:val="24"/>
                <w:lang w:eastAsia="ar-SA"/>
              </w:rPr>
              <w:t>требования</w:t>
            </w:r>
            <w:r w:rsidRPr="0057759D">
              <w:rPr>
                <w:rFonts w:ascii="Times New Roman" w:hAnsi="Times New Roman"/>
                <w:kern w:val="1"/>
                <w:sz w:val="24"/>
                <w:lang w:eastAsia="ar-SA"/>
              </w:rPr>
              <w:t xml:space="preserve"> к предмету закупки</w:t>
            </w:r>
          </w:p>
        </w:tc>
      </w:tr>
    </w:tbl>
    <w:p w:rsidR="00BF1914" w:rsidRPr="00BF1914" w:rsidRDefault="00BF1914" w:rsidP="00BF1914">
      <w:pPr>
        <w:autoSpaceDE w:val="0"/>
        <w:spacing w:before="0"/>
        <w:jc w:val="both"/>
        <w:rPr>
          <w:rFonts w:ascii="Times New Roman" w:hAnsi="Times New Roman"/>
          <w:kern w:val="1"/>
          <w:sz w:val="24"/>
          <w:lang w:eastAsia="ar-SA"/>
        </w:rPr>
      </w:pPr>
    </w:p>
    <w:p w:rsidR="0011018B" w:rsidRDefault="0011018B"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p>
    <w:p w:rsidR="00763BE4" w:rsidRPr="00C3289F" w:rsidRDefault="00763BE4" w:rsidP="00694B1C">
      <w:pPr>
        <w:tabs>
          <w:tab w:val="left" w:pos="7390"/>
        </w:tabs>
        <w:autoSpaceDE w:val="0"/>
        <w:autoSpaceDN w:val="0"/>
        <w:adjustRightInd w:val="0"/>
        <w:spacing w:before="0"/>
        <w:rPr>
          <w:rFonts w:ascii="Times New Roman" w:eastAsia="Calibri" w:hAnsi="Times New Roman" w:cs="Arial"/>
          <w:iCs/>
          <w:sz w:val="24"/>
          <w:szCs w:val="22"/>
          <w:lang w:eastAsia="en-US"/>
        </w:rPr>
      </w:pPr>
      <w:r w:rsidRPr="00C3289F">
        <w:rPr>
          <w:rFonts w:ascii="Times New Roman" w:eastAsia="Calibri" w:hAnsi="Times New Roman" w:cs="Arial"/>
          <w:b/>
          <w:iCs/>
          <w:sz w:val="24"/>
          <w:szCs w:val="22"/>
          <w:lang w:eastAsia="en-US"/>
        </w:rPr>
        <w:t>Т</w:t>
      </w:r>
      <w:r w:rsidR="00694B1C" w:rsidRPr="00C3289F">
        <w:rPr>
          <w:rFonts w:ascii="Times New Roman" w:eastAsia="Calibri" w:hAnsi="Times New Roman" w:cs="Arial"/>
          <w:b/>
          <w:iCs/>
          <w:sz w:val="24"/>
          <w:szCs w:val="22"/>
          <w:lang w:eastAsia="en-US"/>
        </w:rPr>
        <w:t>ребования к контрагенту.</w:t>
      </w:r>
    </w:p>
    <w:p w:rsidR="00763BE4" w:rsidRPr="00C3289F" w:rsidRDefault="00763BE4" w:rsidP="00763BE4">
      <w:pPr>
        <w:spacing w:before="0"/>
        <w:jc w:val="both"/>
        <w:rPr>
          <w:rFonts w:ascii="Times New Roman" w:eastAsia="Calibri" w:hAnsi="Times New Roman"/>
          <w:sz w:val="24"/>
          <w:szCs w:val="22"/>
          <w:lang w:eastAsia="en-US"/>
        </w:rPr>
      </w:pP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2977"/>
        <w:gridCol w:w="2693"/>
        <w:gridCol w:w="1559"/>
        <w:gridCol w:w="1985"/>
      </w:tblGrid>
      <w:tr w:rsidR="002D7C9B" w:rsidRPr="005109B2" w:rsidTr="009A5405">
        <w:trPr>
          <w:trHeight w:val="300"/>
          <w:tblHeader/>
        </w:trPr>
        <w:tc>
          <w:tcPr>
            <w:tcW w:w="866" w:type="dxa"/>
            <w:vMerge w:val="restart"/>
            <w:shd w:val="clear" w:color="auto" w:fill="D9D9D9"/>
            <w:vAlign w:val="center"/>
          </w:tcPr>
          <w:p w:rsidR="002D7C9B" w:rsidRPr="005109B2" w:rsidRDefault="002D7C9B" w:rsidP="00B86655">
            <w:pPr>
              <w:spacing w:before="0"/>
              <w:jc w:val="center"/>
              <w:rPr>
                <w:rFonts w:ascii="Times New Roman" w:hAnsi="Times New Roman"/>
                <w:b/>
                <w:bCs/>
                <w:sz w:val="20"/>
                <w:szCs w:val="20"/>
              </w:rPr>
            </w:pPr>
            <w:r w:rsidRPr="005109B2">
              <w:rPr>
                <w:rFonts w:ascii="Times New Roman" w:hAnsi="Times New Roman"/>
                <w:b/>
                <w:bCs/>
                <w:sz w:val="20"/>
                <w:szCs w:val="20"/>
              </w:rPr>
              <w:t>№ п/п</w:t>
            </w:r>
          </w:p>
        </w:tc>
        <w:tc>
          <w:tcPr>
            <w:tcW w:w="2977" w:type="dxa"/>
            <w:vMerge w:val="restart"/>
            <w:shd w:val="clear" w:color="auto" w:fill="D9D9D9"/>
            <w:vAlign w:val="center"/>
          </w:tcPr>
          <w:p w:rsidR="002D7C9B" w:rsidRPr="005109B2" w:rsidRDefault="002D7C9B" w:rsidP="00B86655">
            <w:pPr>
              <w:spacing w:before="0"/>
              <w:jc w:val="center"/>
              <w:rPr>
                <w:rFonts w:ascii="Times New Roman" w:hAnsi="Times New Roman"/>
                <w:b/>
                <w:bCs/>
                <w:sz w:val="20"/>
                <w:szCs w:val="20"/>
              </w:rPr>
            </w:pPr>
            <w:r w:rsidRPr="005109B2">
              <w:rPr>
                <w:rFonts w:ascii="Times New Roman" w:hAnsi="Times New Roman"/>
                <w:b/>
                <w:bCs/>
                <w:sz w:val="20"/>
                <w:szCs w:val="20"/>
              </w:rPr>
              <w:t xml:space="preserve">Требование </w:t>
            </w:r>
            <w:r w:rsidRPr="005109B2">
              <w:rPr>
                <w:rFonts w:ascii="Times New Roman" w:hAnsi="Times New Roman"/>
                <w:b/>
                <w:bCs/>
                <w:sz w:val="20"/>
                <w:szCs w:val="20"/>
              </w:rPr>
              <w:br/>
              <w:t>(параметр оценки)</w:t>
            </w:r>
          </w:p>
        </w:tc>
        <w:tc>
          <w:tcPr>
            <w:tcW w:w="2693" w:type="dxa"/>
            <w:vMerge w:val="restart"/>
            <w:shd w:val="clear" w:color="auto" w:fill="D9D9D9"/>
            <w:vAlign w:val="center"/>
          </w:tcPr>
          <w:p w:rsidR="002D7C9B" w:rsidRPr="005109B2" w:rsidRDefault="002D7C9B" w:rsidP="00B86655">
            <w:pPr>
              <w:spacing w:before="0"/>
              <w:jc w:val="center"/>
              <w:rPr>
                <w:rFonts w:ascii="Times New Roman" w:hAnsi="Times New Roman"/>
                <w:b/>
                <w:bCs/>
                <w:sz w:val="20"/>
                <w:szCs w:val="20"/>
              </w:rPr>
            </w:pPr>
            <w:r w:rsidRPr="005109B2">
              <w:rPr>
                <w:rFonts w:ascii="Times New Roman" w:hAnsi="Times New Roman"/>
                <w:b/>
                <w:bCs/>
                <w:sz w:val="20"/>
                <w:szCs w:val="20"/>
              </w:rPr>
              <w:t>Документы, подтверждающие соответствия требованию</w:t>
            </w:r>
          </w:p>
        </w:tc>
        <w:tc>
          <w:tcPr>
            <w:tcW w:w="1559" w:type="dxa"/>
            <w:vMerge w:val="restart"/>
            <w:shd w:val="clear" w:color="auto" w:fill="D9D9D9"/>
            <w:vAlign w:val="center"/>
          </w:tcPr>
          <w:p w:rsidR="002D7C9B" w:rsidRPr="005109B2" w:rsidRDefault="002D7C9B" w:rsidP="00B86655">
            <w:pPr>
              <w:spacing w:before="0"/>
              <w:jc w:val="center"/>
              <w:rPr>
                <w:rFonts w:ascii="Times New Roman" w:hAnsi="Times New Roman"/>
                <w:b/>
                <w:bCs/>
                <w:sz w:val="20"/>
                <w:szCs w:val="20"/>
              </w:rPr>
            </w:pPr>
            <w:r w:rsidRPr="005109B2">
              <w:rPr>
                <w:rFonts w:ascii="Times New Roman" w:hAnsi="Times New Roman"/>
                <w:b/>
                <w:bCs/>
                <w:sz w:val="20"/>
                <w:szCs w:val="20"/>
              </w:rPr>
              <w:t>Единица измерения</w:t>
            </w:r>
          </w:p>
        </w:tc>
        <w:tc>
          <w:tcPr>
            <w:tcW w:w="1985" w:type="dxa"/>
            <w:vMerge w:val="restart"/>
            <w:shd w:val="clear" w:color="auto" w:fill="D9D9D9"/>
            <w:vAlign w:val="center"/>
          </w:tcPr>
          <w:p w:rsidR="002D7C9B" w:rsidRPr="005109B2" w:rsidRDefault="002D7C9B" w:rsidP="00B86655">
            <w:pPr>
              <w:spacing w:before="0"/>
              <w:jc w:val="center"/>
              <w:rPr>
                <w:rFonts w:ascii="Times New Roman" w:hAnsi="Times New Roman"/>
                <w:b/>
                <w:bCs/>
                <w:sz w:val="20"/>
                <w:szCs w:val="20"/>
                <w:u w:val="single"/>
              </w:rPr>
            </w:pPr>
            <w:r w:rsidRPr="005109B2">
              <w:rPr>
                <w:rFonts w:ascii="Times New Roman" w:hAnsi="Times New Roman"/>
                <w:b/>
                <w:bCs/>
                <w:sz w:val="20"/>
                <w:szCs w:val="20"/>
              </w:rPr>
              <w:t>Условия соответствия</w:t>
            </w:r>
          </w:p>
        </w:tc>
      </w:tr>
      <w:tr w:rsidR="002D7C9B" w:rsidRPr="005109B2" w:rsidTr="009A5405">
        <w:trPr>
          <w:trHeight w:val="300"/>
          <w:tblHeader/>
        </w:trPr>
        <w:tc>
          <w:tcPr>
            <w:tcW w:w="866" w:type="dxa"/>
            <w:vMerge/>
            <w:shd w:val="clear" w:color="auto" w:fill="D9D9D9"/>
            <w:vAlign w:val="center"/>
          </w:tcPr>
          <w:p w:rsidR="002D7C9B" w:rsidRPr="005109B2" w:rsidRDefault="002D7C9B" w:rsidP="002D7C9B">
            <w:pPr>
              <w:spacing w:before="0"/>
              <w:rPr>
                <w:rFonts w:ascii="Times New Roman" w:hAnsi="Times New Roman"/>
                <w:b/>
                <w:bCs/>
                <w:sz w:val="20"/>
                <w:szCs w:val="20"/>
              </w:rPr>
            </w:pPr>
          </w:p>
        </w:tc>
        <w:tc>
          <w:tcPr>
            <w:tcW w:w="2977" w:type="dxa"/>
            <w:vMerge/>
            <w:shd w:val="clear" w:color="auto" w:fill="D9D9D9"/>
            <w:vAlign w:val="center"/>
          </w:tcPr>
          <w:p w:rsidR="002D7C9B" w:rsidRPr="005109B2" w:rsidRDefault="002D7C9B" w:rsidP="002D7C9B">
            <w:pPr>
              <w:spacing w:before="0"/>
              <w:rPr>
                <w:rFonts w:ascii="Times New Roman" w:hAnsi="Times New Roman"/>
                <w:b/>
                <w:bCs/>
                <w:sz w:val="20"/>
                <w:szCs w:val="20"/>
              </w:rPr>
            </w:pPr>
          </w:p>
        </w:tc>
        <w:tc>
          <w:tcPr>
            <w:tcW w:w="2693" w:type="dxa"/>
            <w:vMerge/>
            <w:shd w:val="clear" w:color="auto" w:fill="D9D9D9"/>
            <w:vAlign w:val="center"/>
          </w:tcPr>
          <w:p w:rsidR="002D7C9B" w:rsidRPr="005109B2" w:rsidRDefault="002D7C9B" w:rsidP="002D7C9B">
            <w:pPr>
              <w:spacing w:before="0"/>
              <w:rPr>
                <w:rFonts w:ascii="Times New Roman" w:hAnsi="Times New Roman"/>
                <w:b/>
                <w:bCs/>
                <w:sz w:val="20"/>
                <w:szCs w:val="20"/>
              </w:rPr>
            </w:pPr>
          </w:p>
        </w:tc>
        <w:tc>
          <w:tcPr>
            <w:tcW w:w="1559" w:type="dxa"/>
            <w:vMerge/>
            <w:shd w:val="clear" w:color="auto" w:fill="D9D9D9"/>
            <w:vAlign w:val="center"/>
          </w:tcPr>
          <w:p w:rsidR="002D7C9B" w:rsidRPr="005109B2" w:rsidRDefault="002D7C9B" w:rsidP="002D7C9B">
            <w:pPr>
              <w:spacing w:before="0"/>
              <w:rPr>
                <w:rFonts w:ascii="Times New Roman" w:hAnsi="Times New Roman"/>
                <w:b/>
                <w:bCs/>
                <w:sz w:val="20"/>
                <w:szCs w:val="20"/>
              </w:rPr>
            </w:pPr>
          </w:p>
        </w:tc>
        <w:tc>
          <w:tcPr>
            <w:tcW w:w="1985" w:type="dxa"/>
            <w:vMerge/>
            <w:shd w:val="clear" w:color="auto" w:fill="D9D9D9"/>
            <w:vAlign w:val="center"/>
          </w:tcPr>
          <w:p w:rsidR="002D7C9B" w:rsidRPr="005109B2" w:rsidRDefault="002D7C9B" w:rsidP="002D7C9B">
            <w:pPr>
              <w:spacing w:before="0"/>
              <w:rPr>
                <w:rFonts w:ascii="Times New Roman" w:hAnsi="Times New Roman"/>
                <w:b/>
                <w:bCs/>
                <w:sz w:val="20"/>
                <w:szCs w:val="20"/>
                <w:u w:val="single"/>
              </w:rPr>
            </w:pPr>
          </w:p>
        </w:tc>
      </w:tr>
      <w:tr w:rsidR="002D7C9B" w:rsidRPr="005109B2" w:rsidTr="009A5405">
        <w:trPr>
          <w:trHeight w:val="84"/>
          <w:tblHeader/>
        </w:trPr>
        <w:tc>
          <w:tcPr>
            <w:tcW w:w="866" w:type="dxa"/>
            <w:shd w:val="clear" w:color="auto" w:fill="D9D9D9"/>
            <w:noWrap/>
            <w:vAlign w:val="center"/>
          </w:tcPr>
          <w:p w:rsidR="002D7C9B" w:rsidRPr="005109B2" w:rsidRDefault="002D7C9B" w:rsidP="005109B2">
            <w:pPr>
              <w:jc w:val="center"/>
              <w:rPr>
                <w:rFonts w:ascii="Times New Roman" w:hAnsi="Times New Roman"/>
                <w:b/>
                <w:sz w:val="20"/>
                <w:szCs w:val="20"/>
              </w:rPr>
            </w:pPr>
            <w:r w:rsidRPr="005109B2">
              <w:rPr>
                <w:rFonts w:ascii="Times New Roman" w:hAnsi="Times New Roman"/>
                <w:b/>
                <w:sz w:val="20"/>
                <w:szCs w:val="20"/>
              </w:rPr>
              <w:t>1</w:t>
            </w:r>
          </w:p>
        </w:tc>
        <w:tc>
          <w:tcPr>
            <w:tcW w:w="2977" w:type="dxa"/>
            <w:shd w:val="clear" w:color="auto" w:fill="D9D9D9"/>
            <w:vAlign w:val="center"/>
          </w:tcPr>
          <w:p w:rsidR="002D7C9B" w:rsidRPr="005109B2" w:rsidRDefault="002D7C9B" w:rsidP="005109B2">
            <w:pPr>
              <w:jc w:val="center"/>
              <w:rPr>
                <w:rFonts w:ascii="Times New Roman" w:hAnsi="Times New Roman"/>
                <w:b/>
                <w:sz w:val="20"/>
                <w:szCs w:val="20"/>
              </w:rPr>
            </w:pPr>
            <w:r w:rsidRPr="005109B2">
              <w:rPr>
                <w:rFonts w:ascii="Times New Roman" w:hAnsi="Times New Roman"/>
                <w:b/>
                <w:sz w:val="20"/>
                <w:szCs w:val="20"/>
              </w:rPr>
              <w:t>2</w:t>
            </w:r>
          </w:p>
        </w:tc>
        <w:tc>
          <w:tcPr>
            <w:tcW w:w="2693" w:type="dxa"/>
            <w:shd w:val="clear" w:color="auto" w:fill="D9D9D9"/>
            <w:vAlign w:val="center"/>
          </w:tcPr>
          <w:p w:rsidR="002D7C9B" w:rsidRPr="005109B2" w:rsidRDefault="002D7C9B" w:rsidP="005109B2">
            <w:pPr>
              <w:jc w:val="center"/>
              <w:rPr>
                <w:rFonts w:ascii="Times New Roman" w:hAnsi="Times New Roman"/>
                <w:b/>
                <w:sz w:val="20"/>
                <w:szCs w:val="20"/>
              </w:rPr>
            </w:pPr>
            <w:r w:rsidRPr="005109B2">
              <w:rPr>
                <w:rFonts w:ascii="Times New Roman" w:hAnsi="Times New Roman"/>
                <w:b/>
                <w:sz w:val="20"/>
                <w:szCs w:val="20"/>
              </w:rPr>
              <w:t>3</w:t>
            </w:r>
          </w:p>
        </w:tc>
        <w:tc>
          <w:tcPr>
            <w:tcW w:w="1559" w:type="dxa"/>
            <w:shd w:val="clear" w:color="auto" w:fill="D9D9D9"/>
            <w:vAlign w:val="center"/>
          </w:tcPr>
          <w:p w:rsidR="002D7C9B" w:rsidRPr="005109B2" w:rsidRDefault="002D7C9B" w:rsidP="005109B2">
            <w:pPr>
              <w:jc w:val="center"/>
              <w:rPr>
                <w:rFonts w:ascii="Times New Roman" w:hAnsi="Times New Roman"/>
                <w:b/>
                <w:sz w:val="20"/>
                <w:szCs w:val="20"/>
              </w:rPr>
            </w:pPr>
            <w:r w:rsidRPr="005109B2">
              <w:rPr>
                <w:rFonts w:ascii="Times New Roman" w:hAnsi="Times New Roman"/>
                <w:b/>
                <w:sz w:val="20"/>
                <w:szCs w:val="20"/>
              </w:rPr>
              <w:t>4</w:t>
            </w:r>
          </w:p>
        </w:tc>
        <w:tc>
          <w:tcPr>
            <w:tcW w:w="1985" w:type="dxa"/>
            <w:shd w:val="clear" w:color="auto" w:fill="D9D9D9"/>
            <w:vAlign w:val="center"/>
          </w:tcPr>
          <w:p w:rsidR="002D7C9B" w:rsidRPr="005109B2" w:rsidRDefault="002D7C9B" w:rsidP="005109B2">
            <w:pPr>
              <w:jc w:val="center"/>
              <w:rPr>
                <w:rFonts w:ascii="Times New Roman" w:hAnsi="Times New Roman"/>
                <w:b/>
                <w:sz w:val="20"/>
                <w:szCs w:val="20"/>
              </w:rPr>
            </w:pPr>
            <w:r w:rsidRPr="005109B2">
              <w:rPr>
                <w:rFonts w:ascii="Times New Roman" w:hAnsi="Times New Roman"/>
                <w:b/>
                <w:sz w:val="20"/>
                <w:szCs w:val="20"/>
              </w:rPr>
              <w:t>5</w:t>
            </w:r>
          </w:p>
        </w:tc>
      </w:tr>
      <w:tr w:rsidR="007B3552" w:rsidRPr="005109B2" w:rsidTr="009A5405">
        <w:trPr>
          <w:trHeight w:val="196"/>
        </w:trPr>
        <w:tc>
          <w:tcPr>
            <w:tcW w:w="866" w:type="dxa"/>
            <w:shd w:val="clear" w:color="auto" w:fill="auto"/>
            <w:noWrap/>
            <w:vAlign w:val="center"/>
          </w:tcPr>
          <w:p w:rsidR="007B3552" w:rsidRPr="005109B2" w:rsidRDefault="007B3552" w:rsidP="00CD4DF9">
            <w:pPr>
              <w:rPr>
                <w:rFonts w:ascii="Times New Roman" w:hAnsi="Times New Roman"/>
                <w:sz w:val="20"/>
                <w:szCs w:val="20"/>
              </w:rPr>
            </w:pPr>
            <w:r>
              <w:rPr>
                <w:rFonts w:ascii="Times New Roman" w:hAnsi="Times New Roman"/>
                <w:sz w:val="20"/>
                <w:szCs w:val="20"/>
              </w:rPr>
              <w:t>1</w:t>
            </w:r>
          </w:p>
        </w:tc>
        <w:tc>
          <w:tcPr>
            <w:tcW w:w="2977" w:type="dxa"/>
            <w:shd w:val="clear" w:color="auto" w:fill="auto"/>
            <w:vAlign w:val="center"/>
          </w:tcPr>
          <w:p w:rsidR="007B3552" w:rsidRPr="00345AAD" w:rsidRDefault="00730889" w:rsidP="00345AAD">
            <w:pPr>
              <w:rPr>
                <w:rFonts w:ascii="Times New Roman" w:hAnsi="Times New Roman"/>
                <w:color w:val="000000"/>
                <w:szCs w:val="22"/>
              </w:rPr>
            </w:pPr>
            <w:r w:rsidRPr="00730889">
              <w:rPr>
                <w:rFonts w:ascii="Times New Roman" w:hAnsi="Times New Roman"/>
                <w:color w:val="000000"/>
                <w:szCs w:val="22"/>
              </w:rPr>
              <w:t>Наличие в штате организации (или субподрядной организации) не менее 2х профильных специалистов для разработки каждого из разделов проекта (в том числе видеонаблюдения), предусмотренного Заданием на проектирование.</w:t>
            </w:r>
          </w:p>
        </w:tc>
        <w:tc>
          <w:tcPr>
            <w:tcW w:w="2693" w:type="dxa"/>
            <w:shd w:val="clear" w:color="auto" w:fill="auto"/>
            <w:vAlign w:val="center"/>
          </w:tcPr>
          <w:p w:rsidR="00730889" w:rsidRPr="00730889" w:rsidRDefault="00730889" w:rsidP="00730889">
            <w:pPr>
              <w:rPr>
                <w:rFonts w:ascii="Times New Roman" w:hAnsi="Times New Roman"/>
                <w:szCs w:val="22"/>
              </w:rPr>
            </w:pPr>
            <w:r w:rsidRPr="00730889">
              <w:rPr>
                <w:rFonts w:ascii="Times New Roman" w:hAnsi="Times New Roman"/>
                <w:szCs w:val="22"/>
              </w:rPr>
              <w:t>Справка (по форме № 7 к настоящему ПДО), за подписью уполномоченного лица и печатью участника закупки:</w:t>
            </w:r>
          </w:p>
          <w:p w:rsidR="007B3552" w:rsidRPr="00345AAD" w:rsidRDefault="00730889" w:rsidP="00730889">
            <w:pPr>
              <w:spacing w:before="0"/>
              <w:rPr>
                <w:rFonts w:ascii="Times New Roman" w:hAnsi="Times New Roman"/>
                <w:szCs w:val="22"/>
              </w:rPr>
            </w:pPr>
            <w:r w:rsidRPr="00730889">
              <w:rPr>
                <w:rFonts w:ascii="Times New Roman" w:hAnsi="Times New Roman"/>
                <w:szCs w:val="22"/>
              </w:rPr>
              <w:t xml:space="preserve">-о наличии кадровых ресурсов с указанием областей аттестации по промышленной безопасности, занимаемых должностей, </w:t>
            </w:r>
            <w:r w:rsidRPr="00730889">
              <w:rPr>
                <w:rFonts w:ascii="Times New Roman" w:hAnsi="Times New Roman"/>
                <w:szCs w:val="22"/>
              </w:rPr>
              <w:lastRenderedPageBreak/>
              <w:t>а также выполняемых разделов проекта;</w:t>
            </w:r>
          </w:p>
        </w:tc>
        <w:tc>
          <w:tcPr>
            <w:tcW w:w="1559" w:type="dxa"/>
            <w:shd w:val="clear" w:color="000000" w:fill="FFFFFF"/>
            <w:vAlign w:val="center"/>
          </w:tcPr>
          <w:p w:rsidR="007B3552" w:rsidRPr="00345AAD" w:rsidRDefault="00B06824" w:rsidP="008771F7">
            <w:pPr>
              <w:jc w:val="center"/>
              <w:rPr>
                <w:rFonts w:ascii="Times New Roman" w:hAnsi="Times New Roman"/>
                <w:szCs w:val="22"/>
              </w:rPr>
            </w:pPr>
            <w:r>
              <w:rPr>
                <w:rFonts w:ascii="Times New Roman" w:hAnsi="Times New Roman"/>
                <w:color w:val="000000"/>
                <w:szCs w:val="22"/>
              </w:rPr>
              <w:lastRenderedPageBreak/>
              <w:t>Да/Нет</w:t>
            </w:r>
          </w:p>
        </w:tc>
        <w:tc>
          <w:tcPr>
            <w:tcW w:w="1985" w:type="dxa"/>
            <w:shd w:val="clear" w:color="000000" w:fill="FFFFFF"/>
            <w:vAlign w:val="center"/>
          </w:tcPr>
          <w:p w:rsidR="007B3552" w:rsidRPr="00345AAD" w:rsidRDefault="00730889" w:rsidP="00730889">
            <w:pPr>
              <w:jc w:val="center"/>
              <w:rPr>
                <w:rFonts w:ascii="Times New Roman" w:hAnsi="Times New Roman"/>
                <w:szCs w:val="22"/>
              </w:rPr>
            </w:pPr>
            <w:r>
              <w:rPr>
                <w:rFonts w:ascii="Times New Roman" w:hAnsi="Times New Roman"/>
                <w:szCs w:val="22"/>
              </w:rPr>
              <w:t>Подтверждение о наличии не менее 2х профильных специалистов по разделам проекта</w:t>
            </w:r>
          </w:p>
        </w:tc>
      </w:tr>
      <w:tr w:rsidR="007B3552" w:rsidRPr="005109B2" w:rsidTr="009A5405">
        <w:trPr>
          <w:trHeight w:val="196"/>
        </w:trPr>
        <w:tc>
          <w:tcPr>
            <w:tcW w:w="866" w:type="dxa"/>
            <w:shd w:val="clear" w:color="auto" w:fill="auto"/>
            <w:noWrap/>
            <w:vAlign w:val="center"/>
          </w:tcPr>
          <w:p w:rsidR="007B3552" w:rsidRDefault="00373939" w:rsidP="00CD4DF9">
            <w:pPr>
              <w:rPr>
                <w:rFonts w:ascii="Times New Roman" w:hAnsi="Times New Roman"/>
                <w:sz w:val="20"/>
                <w:szCs w:val="20"/>
              </w:rPr>
            </w:pPr>
            <w:r>
              <w:rPr>
                <w:rFonts w:ascii="Times New Roman" w:hAnsi="Times New Roman"/>
                <w:sz w:val="20"/>
                <w:szCs w:val="20"/>
              </w:rPr>
              <w:t>2</w:t>
            </w:r>
          </w:p>
        </w:tc>
        <w:tc>
          <w:tcPr>
            <w:tcW w:w="2977" w:type="dxa"/>
            <w:shd w:val="clear" w:color="auto" w:fill="auto"/>
            <w:vAlign w:val="center"/>
          </w:tcPr>
          <w:p w:rsidR="007B3552" w:rsidRPr="00345AAD" w:rsidRDefault="00730889" w:rsidP="00730889">
            <w:pPr>
              <w:rPr>
                <w:rFonts w:ascii="Times New Roman" w:hAnsi="Times New Roman"/>
                <w:szCs w:val="22"/>
              </w:rPr>
            </w:pPr>
            <w:r w:rsidRPr="00730889">
              <w:rPr>
                <w:rFonts w:ascii="Times New Roman" w:hAnsi="Times New Roman"/>
                <w:szCs w:val="22"/>
              </w:rPr>
              <w:t xml:space="preserve">Наличие в штате организации (или суб. подрядной организации) главного специалиста (ГИП, менеджер проекта) для выполнения работ по предмету закупки с опытом работы по аналогичным проектам не менее 3 лет.  </w:t>
            </w:r>
          </w:p>
        </w:tc>
        <w:tc>
          <w:tcPr>
            <w:tcW w:w="2693" w:type="dxa"/>
            <w:shd w:val="clear" w:color="auto" w:fill="auto"/>
            <w:vAlign w:val="center"/>
          </w:tcPr>
          <w:p w:rsidR="007B3552" w:rsidRPr="00345AAD" w:rsidRDefault="00B06824" w:rsidP="008771F7">
            <w:pPr>
              <w:rPr>
                <w:rFonts w:ascii="Times New Roman" w:hAnsi="Times New Roman"/>
                <w:color w:val="000000"/>
                <w:szCs w:val="22"/>
              </w:rPr>
            </w:pPr>
            <w:r w:rsidRPr="00B06824">
              <w:rPr>
                <w:rFonts w:ascii="Times New Roman" w:hAnsi="Times New Roman"/>
                <w:color w:val="000000"/>
                <w:szCs w:val="22"/>
              </w:rPr>
              <w:t>Справка о выполненных ГИП (менеджером проектов) аналогичных договорах за период не менее  3х лет  (по форме № 8 к настоящему ПДО), за подписью уполномоченного лица и печатью участника закупки</w:t>
            </w:r>
          </w:p>
        </w:tc>
        <w:tc>
          <w:tcPr>
            <w:tcW w:w="1559" w:type="dxa"/>
            <w:shd w:val="clear" w:color="000000" w:fill="FFFFFF"/>
            <w:vAlign w:val="center"/>
          </w:tcPr>
          <w:p w:rsidR="007B3552" w:rsidRPr="00345AAD" w:rsidRDefault="00B06824" w:rsidP="008771F7">
            <w:pPr>
              <w:jc w:val="center"/>
              <w:rPr>
                <w:rFonts w:ascii="Times New Roman" w:hAnsi="Times New Roman"/>
                <w:color w:val="000000"/>
                <w:szCs w:val="22"/>
              </w:rPr>
            </w:pPr>
            <w:r>
              <w:rPr>
                <w:rFonts w:ascii="Times New Roman" w:hAnsi="Times New Roman"/>
                <w:color w:val="000000"/>
                <w:szCs w:val="22"/>
              </w:rPr>
              <w:t>Да/Нет</w:t>
            </w:r>
          </w:p>
        </w:tc>
        <w:tc>
          <w:tcPr>
            <w:tcW w:w="1985" w:type="dxa"/>
            <w:shd w:val="clear" w:color="000000" w:fill="FFFFFF"/>
            <w:vAlign w:val="center"/>
          </w:tcPr>
          <w:p w:rsidR="007B3552" w:rsidRPr="00345AAD" w:rsidRDefault="00FC0E02" w:rsidP="008771F7">
            <w:pPr>
              <w:rPr>
                <w:rFonts w:ascii="Times New Roman" w:hAnsi="Times New Roman"/>
                <w:color w:val="000000"/>
                <w:szCs w:val="22"/>
              </w:rPr>
            </w:pPr>
            <w:r w:rsidRPr="00FC0E02">
              <w:rPr>
                <w:rFonts w:ascii="Times New Roman" w:hAnsi="Times New Roman"/>
                <w:color w:val="000000"/>
                <w:szCs w:val="22"/>
              </w:rPr>
              <w:t>Подтверждение о выполнении ГИП аналогичных проектов за период  не менее 3х лет</w:t>
            </w:r>
          </w:p>
        </w:tc>
      </w:tr>
      <w:tr w:rsidR="007B3552" w:rsidRPr="005109B2" w:rsidTr="009A5405">
        <w:trPr>
          <w:trHeight w:val="196"/>
        </w:trPr>
        <w:tc>
          <w:tcPr>
            <w:tcW w:w="866" w:type="dxa"/>
            <w:shd w:val="clear" w:color="auto" w:fill="auto"/>
            <w:noWrap/>
            <w:vAlign w:val="center"/>
          </w:tcPr>
          <w:p w:rsidR="007B3552" w:rsidRDefault="00373939" w:rsidP="00CD4DF9">
            <w:pPr>
              <w:rPr>
                <w:rFonts w:ascii="Times New Roman" w:hAnsi="Times New Roman"/>
                <w:sz w:val="20"/>
                <w:szCs w:val="20"/>
              </w:rPr>
            </w:pPr>
            <w:r>
              <w:rPr>
                <w:rFonts w:ascii="Times New Roman" w:hAnsi="Times New Roman"/>
                <w:sz w:val="20"/>
                <w:szCs w:val="20"/>
              </w:rPr>
              <w:t>3</w:t>
            </w:r>
          </w:p>
        </w:tc>
        <w:tc>
          <w:tcPr>
            <w:tcW w:w="2977" w:type="dxa"/>
            <w:shd w:val="clear" w:color="auto" w:fill="auto"/>
            <w:vAlign w:val="center"/>
          </w:tcPr>
          <w:p w:rsidR="007B3552" w:rsidRPr="00345AAD" w:rsidRDefault="00B06824" w:rsidP="008771F7">
            <w:pPr>
              <w:rPr>
                <w:rFonts w:ascii="Times New Roman" w:hAnsi="Times New Roman"/>
                <w:szCs w:val="22"/>
              </w:rPr>
            </w:pPr>
            <w:r w:rsidRPr="00B06824">
              <w:rPr>
                <w:rFonts w:ascii="Times New Roman" w:hAnsi="Times New Roman"/>
                <w:szCs w:val="22"/>
              </w:rPr>
              <w:t>Наличие опыта выполнения аналогичных работ не менее 3 лет на опасных и технически сложных объектах технического перевооружения, в том числе, но, не ограничив</w:t>
            </w:r>
            <w:r>
              <w:rPr>
                <w:rFonts w:ascii="Times New Roman" w:hAnsi="Times New Roman"/>
                <w:szCs w:val="22"/>
              </w:rPr>
              <w:t>аясь, на ОАО «Славнефть-ЯНОС», ПАО «Газпром нефть», П</w:t>
            </w:r>
            <w:r w:rsidRPr="00B06824">
              <w:rPr>
                <w:rFonts w:ascii="Times New Roman" w:hAnsi="Times New Roman"/>
                <w:szCs w:val="22"/>
              </w:rPr>
              <w:t>АО «НК «Роснефть»</w:t>
            </w:r>
          </w:p>
        </w:tc>
        <w:tc>
          <w:tcPr>
            <w:tcW w:w="2693" w:type="dxa"/>
            <w:shd w:val="clear" w:color="auto" w:fill="auto"/>
            <w:vAlign w:val="center"/>
          </w:tcPr>
          <w:p w:rsidR="007B3552" w:rsidRPr="00345AAD" w:rsidRDefault="00B06824" w:rsidP="008771F7">
            <w:pPr>
              <w:rPr>
                <w:rFonts w:ascii="Times New Roman" w:hAnsi="Times New Roman"/>
                <w:szCs w:val="22"/>
              </w:rPr>
            </w:pPr>
            <w:r w:rsidRPr="00B06824">
              <w:rPr>
                <w:rFonts w:ascii="Times New Roman" w:hAnsi="Times New Roman"/>
                <w:szCs w:val="22"/>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p>
        </w:tc>
        <w:tc>
          <w:tcPr>
            <w:tcW w:w="1559" w:type="dxa"/>
            <w:shd w:val="clear" w:color="000000" w:fill="FFFFFF"/>
            <w:vAlign w:val="center"/>
          </w:tcPr>
          <w:p w:rsidR="007B3552" w:rsidRPr="00345AAD" w:rsidRDefault="00B06824" w:rsidP="008771F7">
            <w:pPr>
              <w:jc w:val="center"/>
              <w:rPr>
                <w:rFonts w:ascii="Times New Roman" w:hAnsi="Times New Roman"/>
                <w:color w:val="000000"/>
                <w:szCs w:val="22"/>
              </w:rPr>
            </w:pPr>
            <w:r w:rsidRPr="00B06824">
              <w:rPr>
                <w:rFonts w:ascii="Times New Roman" w:hAnsi="Times New Roman"/>
                <w:color w:val="000000"/>
                <w:szCs w:val="22"/>
              </w:rPr>
              <w:t>Да/Нет</w:t>
            </w:r>
          </w:p>
        </w:tc>
        <w:tc>
          <w:tcPr>
            <w:tcW w:w="1985" w:type="dxa"/>
            <w:shd w:val="clear" w:color="000000" w:fill="FFFFFF"/>
            <w:vAlign w:val="center"/>
          </w:tcPr>
          <w:p w:rsidR="007B3552" w:rsidRPr="00345AAD" w:rsidRDefault="00FC0E02" w:rsidP="007B3552">
            <w:pPr>
              <w:rPr>
                <w:rFonts w:ascii="Times New Roman" w:hAnsi="Times New Roman"/>
                <w:color w:val="000000"/>
                <w:szCs w:val="22"/>
              </w:rPr>
            </w:pPr>
            <w:r w:rsidRPr="00FC0E02">
              <w:rPr>
                <w:rFonts w:ascii="Times New Roman" w:hAnsi="Times New Roman"/>
                <w:color w:val="000000"/>
                <w:szCs w:val="22"/>
              </w:rPr>
              <w:t>Подтверждение опыта выполнения аналогичных работ на опасных и технически сложных объектах технического перевооружения в течении 3х лет  период за последние 5 лет</w:t>
            </w:r>
          </w:p>
        </w:tc>
      </w:tr>
      <w:tr w:rsidR="001E44A3" w:rsidRPr="005109B2" w:rsidTr="009A5405">
        <w:trPr>
          <w:trHeight w:val="1087"/>
        </w:trPr>
        <w:tc>
          <w:tcPr>
            <w:tcW w:w="866" w:type="dxa"/>
            <w:shd w:val="clear" w:color="auto" w:fill="auto"/>
            <w:noWrap/>
            <w:vAlign w:val="center"/>
          </w:tcPr>
          <w:p w:rsidR="001E44A3" w:rsidRPr="005109B2" w:rsidRDefault="00373939" w:rsidP="00CD4DF9">
            <w:pPr>
              <w:rPr>
                <w:rFonts w:ascii="Times New Roman" w:hAnsi="Times New Roman"/>
                <w:sz w:val="20"/>
                <w:szCs w:val="20"/>
              </w:rPr>
            </w:pPr>
            <w:r>
              <w:rPr>
                <w:rFonts w:ascii="Times New Roman" w:hAnsi="Times New Roman"/>
                <w:sz w:val="20"/>
                <w:szCs w:val="20"/>
              </w:rPr>
              <w:t>4</w:t>
            </w:r>
          </w:p>
        </w:tc>
        <w:tc>
          <w:tcPr>
            <w:tcW w:w="2977" w:type="dxa"/>
            <w:shd w:val="clear" w:color="auto" w:fill="auto"/>
            <w:vAlign w:val="center"/>
          </w:tcPr>
          <w:p w:rsidR="00B06824" w:rsidRPr="00B06824" w:rsidRDefault="00B06824" w:rsidP="00B06824">
            <w:pPr>
              <w:rPr>
                <w:rFonts w:ascii="Times New Roman" w:hAnsi="Times New Roman"/>
                <w:color w:val="000000"/>
                <w:szCs w:val="22"/>
              </w:rPr>
            </w:pPr>
            <w:r w:rsidRPr="00B06824">
              <w:rPr>
                <w:rFonts w:ascii="Times New Roman" w:hAnsi="Times New Roman"/>
                <w:color w:val="000000"/>
                <w:szCs w:val="22"/>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p>
          <w:p w:rsidR="00B06824" w:rsidRPr="00B06824" w:rsidRDefault="00B06824" w:rsidP="00B06824">
            <w:pPr>
              <w:spacing w:before="0"/>
              <w:rPr>
                <w:rFonts w:ascii="Times New Roman" w:hAnsi="Times New Roman"/>
                <w:color w:val="000000"/>
                <w:szCs w:val="22"/>
              </w:rPr>
            </w:pPr>
            <w:r w:rsidRPr="00B06824">
              <w:rPr>
                <w:rFonts w:ascii="Times New Roman" w:hAnsi="Times New Roman"/>
                <w:color w:val="000000"/>
                <w:szCs w:val="22"/>
              </w:rPr>
              <w:t xml:space="preserve">Основные рабочие:          </w:t>
            </w:r>
          </w:p>
          <w:p w:rsidR="00B06824" w:rsidRPr="00B06824" w:rsidRDefault="00B06824" w:rsidP="00B06824">
            <w:pPr>
              <w:spacing w:before="0"/>
              <w:rPr>
                <w:rFonts w:ascii="Times New Roman" w:hAnsi="Times New Roman"/>
                <w:color w:val="000000"/>
                <w:szCs w:val="22"/>
              </w:rPr>
            </w:pPr>
            <w:r>
              <w:rPr>
                <w:rFonts w:ascii="Times New Roman" w:hAnsi="Times New Roman"/>
                <w:color w:val="000000"/>
                <w:szCs w:val="22"/>
              </w:rPr>
              <w:t xml:space="preserve">Электромонтеры </w:t>
            </w:r>
            <w:r w:rsidRPr="00B06824">
              <w:rPr>
                <w:rFonts w:ascii="Times New Roman" w:hAnsi="Times New Roman"/>
                <w:color w:val="000000"/>
                <w:szCs w:val="22"/>
              </w:rPr>
              <w:t xml:space="preserve">наладчики, монтажники слаботочных систем или другие смежные специалисты - не менее 8 чел.; </w:t>
            </w:r>
          </w:p>
          <w:p w:rsidR="001E44A3" w:rsidRPr="00345AAD" w:rsidRDefault="00B06824" w:rsidP="00B06824">
            <w:pPr>
              <w:spacing w:before="0"/>
              <w:rPr>
                <w:rFonts w:ascii="Times New Roman" w:hAnsi="Times New Roman"/>
                <w:color w:val="000000"/>
                <w:szCs w:val="22"/>
              </w:rPr>
            </w:pPr>
            <w:r w:rsidRPr="00B06824">
              <w:rPr>
                <w:rFonts w:ascii="Times New Roman" w:hAnsi="Times New Roman"/>
                <w:color w:val="000000"/>
                <w:szCs w:val="22"/>
              </w:rPr>
              <w:t>сварщики - не менее 2 чел.;                                          ИТР: специалист по охране труда-1чел</w:t>
            </w:r>
          </w:p>
        </w:tc>
        <w:tc>
          <w:tcPr>
            <w:tcW w:w="2693" w:type="dxa"/>
            <w:shd w:val="clear" w:color="auto" w:fill="auto"/>
            <w:vAlign w:val="center"/>
          </w:tcPr>
          <w:p w:rsidR="00B06824" w:rsidRPr="00730889" w:rsidRDefault="00B06824" w:rsidP="00B06824">
            <w:pPr>
              <w:rPr>
                <w:rFonts w:ascii="Times New Roman" w:hAnsi="Times New Roman"/>
                <w:szCs w:val="22"/>
              </w:rPr>
            </w:pPr>
            <w:r w:rsidRPr="00730889">
              <w:rPr>
                <w:rFonts w:ascii="Times New Roman" w:hAnsi="Times New Roman"/>
                <w:szCs w:val="22"/>
              </w:rPr>
              <w:t>Справка (по форме № 7 к настоящему ПДО), за подписью уполномоченного лица и печатью участника закупки:</w:t>
            </w:r>
          </w:p>
          <w:p w:rsidR="001E44A3" w:rsidRPr="00345AAD" w:rsidRDefault="00B06824" w:rsidP="00B06824">
            <w:pPr>
              <w:spacing w:before="0"/>
              <w:rPr>
                <w:rFonts w:ascii="Times New Roman" w:hAnsi="Times New Roman"/>
                <w:szCs w:val="22"/>
              </w:rPr>
            </w:pPr>
            <w:r>
              <w:rPr>
                <w:rFonts w:ascii="Times New Roman" w:hAnsi="Times New Roman"/>
                <w:szCs w:val="22"/>
              </w:rPr>
              <w:t>-</w:t>
            </w:r>
            <w:r w:rsidRPr="00B06824">
              <w:rPr>
                <w:rFonts w:ascii="Times New Roman" w:hAnsi="Times New Roman"/>
                <w:szCs w:val="22"/>
              </w:rPr>
              <w:t>о наличии кадровых ресурсов для выполнения работ по предмету закупки, не задействованных на период выполнения вышеуказанных работ на других объектах.</w:t>
            </w:r>
          </w:p>
        </w:tc>
        <w:tc>
          <w:tcPr>
            <w:tcW w:w="1559" w:type="dxa"/>
            <w:shd w:val="clear" w:color="000000" w:fill="FFFFFF"/>
            <w:vAlign w:val="center"/>
          </w:tcPr>
          <w:p w:rsidR="001E44A3" w:rsidRPr="00345AAD" w:rsidRDefault="00B06824">
            <w:pPr>
              <w:jc w:val="center"/>
              <w:rPr>
                <w:rFonts w:ascii="Times New Roman" w:hAnsi="Times New Roman"/>
                <w:szCs w:val="22"/>
              </w:rPr>
            </w:pPr>
            <w:r>
              <w:rPr>
                <w:rFonts w:ascii="Times New Roman" w:hAnsi="Times New Roman"/>
                <w:szCs w:val="22"/>
              </w:rPr>
              <w:t>наличие/отсутстви</w:t>
            </w:r>
            <w:r w:rsidR="00FC0E02">
              <w:rPr>
                <w:rFonts w:ascii="Times New Roman" w:hAnsi="Times New Roman"/>
                <w:szCs w:val="22"/>
              </w:rPr>
              <w:t>е</w:t>
            </w:r>
          </w:p>
        </w:tc>
        <w:tc>
          <w:tcPr>
            <w:tcW w:w="1985" w:type="dxa"/>
            <w:shd w:val="clear" w:color="000000" w:fill="FFFFFF"/>
            <w:vAlign w:val="center"/>
          </w:tcPr>
          <w:p w:rsidR="00FC0E02" w:rsidRPr="00FC0E02" w:rsidRDefault="00FC0E02" w:rsidP="00FC0E02">
            <w:pPr>
              <w:spacing w:before="0"/>
              <w:rPr>
                <w:rFonts w:ascii="Times New Roman" w:hAnsi="Times New Roman"/>
                <w:szCs w:val="22"/>
              </w:rPr>
            </w:pPr>
            <w:r w:rsidRPr="00FC0E02">
              <w:rPr>
                <w:rFonts w:ascii="Times New Roman" w:hAnsi="Times New Roman"/>
                <w:szCs w:val="22"/>
              </w:rPr>
              <w:t>Подтверждение количества штатных рабочих и сотрудников не менее:</w:t>
            </w:r>
          </w:p>
          <w:p w:rsidR="00FC0E02" w:rsidRPr="00FC0E02" w:rsidRDefault="00FC0E02" w:rsidP="00FC0E02">
            <w:pPr>
              <w:spacing w:before="0"/>
              <w:rPr>
                <w:rFonts w:ascii="Times New Roman" w:hAnsi="Times New Roman"/>
                <w:szCs w:val="22"/>
              </w:rPr>
            </w:pPr>
            <w:r w:rsidRPr="00FC0E02">
              <w:rPr>
                <w:rFonts w:ascii="Times New Roman" w:hAnsi="Times New Roman"/>
                <w:szCs w:val="22"/>
              </w:rPr>
              <w:t xml:space="preserve">электромонтеры, наладчики, монтажники слаботочных систем или другие смежные специалисты - не менее 8 чел.; </w:t>
            </w:r>
          </w:p>
          <w:p w:rsidR="00FC0E02" w:rsidRPr="00FC0E02" w:rsidRDefault="00FC0E02" w:rsidP="00FC0E02">
            <w:pPr>
              <w:spacing w:before="0"/>
              <w:rPr>
                <w:rFonts w:ascii="Times New Roman" w:hAnsi="Times New Roman"/>
                <w:szCs w:val="22"/>
              </w:rPr>
            </w:pPr>
            <w:r w:rsidRPr="00FC0E02">
              <w:rPr>
                <w:rFonts w:ascii="Times New Roman" w:hAnsi="Times New Roman"/>
                <w:szCs w:val="22"/>
              </w:rPr>
              <w:t>сварщики - не менее 2 чел.;                                             ИТР: специалист по охране труда-1чел</w:t>
            </w:r>
          </w:p>
          <w:p w:rsidR="001E44A3" w:rsidRPr="00345AAD" w:rsidRDefault="001E44A3" w:rsidP="00FC0E02">
            <w:pPr>
              <w:spacing w:before="0"/>
              <w:rPr>
                <w:rFonts w:ascii="Times New Roman" w:hAnsi="Times New Roman"/>
                <w:szCs w:val="22"/>
              </w:rPr>
            </w:pPr>
          </w:p>
        </w:tc>
      </w:tr>
      <w:tr w:rsidR="007420AC" w:rsidRPr="005109B2" w:rsidTr="009A5405">
        <w:trPr>
          <w:trHeight w:val="1087"/>
        </w:trPr>
        <w:tc>
          <w:tcPr>
            <w:tcW w:w="866" w:type="dxa"/>
            <w:shd w:val="clear" w:color="auto" w:fill="auto"/>
            <w:noWrap/>
            <w:vAlign w:val="center"/>
          </w:tcPr>
          <w:p w:rsidR="007420AC" w:rsidRDefault="007420AC" w:rsidP="00CD4DF9">
            <w:pPr>
              <w:rPr>
                <w:rFonts w:ascii="Times New Roman" w:hAnsi="Times New Roman"/>
                <w:sz w:val="20"/>
                <w:szCs w:val="20"/>
              </w:rPr>
            </w:pPr>
            <w:r>
              <w:rPr>
                <w:rFonts w:ascii="Times New Roman" w:hAnsi="Times New Roman"/>
                <w:sz w:val="20"/>
                <w:szCs w:val="20"/>
              </w:rPr>
              <w:t>5</w:t>
            </w:r>
          </w:p>
        </w:tc>
        <w:tc>
          <w:tcPr>
            <w:tcW w:w="2977" w:type="dxa"/>
            <w:shd w:val="clear" w:color="auto" w:fill="auto"/>
            <w:vAlign w:val="center"/>
          </w:tcPr>
          <w:p w:rsidR="007420AC" w:rsidRPr="00B06824" w:rsidRDefault="007420AC" w:rsidP="00B06824">
            <w:pPr>
              <w:rPr>
                <w:rFonts w:ascii="Times New Roman" w:hAnsi="Times New Roman"/>
                <w:color w:val="000000"/>
                <w:szCs w:val="22"/>
              </w:rPr>
            </w:pPr>
            <w:r w:rsidRPr="007420AC">
              <w:rPr>
                <w:rFonts w:ascii="Times New Roman" w:hAnsi="Times New Roman"/>
                <w:color w:val="000000"/>
                <w:szCs w:val="22"/>
              </w:rPr>
              <w:t xml:space="preserve">Выписки из реестра членов СРО по форме, утвержденной Приказом Ростехнадзора от 16.02.2017 г. №58. Выписка должна быть выдана не ранее чем за один месяц до даты окончания срока сдачи </w:t>
            </w:r>
            <w:r w:rsidRPr="007420AC">
              <w:rPr>
                <w:rFonts w:ascii="Times New Roman" w:hAnsi="Times New Roman"/>
                <w:color w:val="000000"/>
                <w:szCs w:val="22"/>
              </w:rPr>
              <w:lastRenderedPageBreak/>
              <w:t>оферт</w:t>
            </w:r>
          </w:p>
        </w:tc>
        <w:tc>
          <w:tcPr>
            <w:tcW w:w="2693" w:type="dxa"/>
            <w:shd w:val="clear" w:color="auto" w:fill="auto"/>
            <w:vAlign w:val="center"/>
          </w:tcPr>
          <w:p w:rsidR="007420AC" w:rsidRPr="00730889" w:rsidRDefault="007420AC" w:rsidP="00B06824">
            <w:pPr>
              <w:rPr>
                <w:rFonts w:ascii="Times New Roman" w:hAnsi="Times New Roman"/>
                <w:szCs w:val="22"/>
              </w:rPr>
            </w:pPr>
            <w:r w:rsidRPr="007420AC">
              <w:rPr>
                <w:rFonts w:ascii="Times New Roman" w:hAnsi="Times New Roman"/>
                <w:szCs w:val="22"/>
              </w:rPr>
              <w:lastRenderedPageBreak/>
              <w:t xml:space="preserve">Заверенная копия </w:t>
            </w:r>
            <w:r>
              <w:rPr>
                <w:rFonts w:ascii="Times New Roman" w:hAnsi="Times New Roman"/>
                <w:szCs w:val="22"/>
              </w:rPr>
              <w:t>выписки из реестра членов СРО</w:t>
            </w:r>
            <w:r w:rsidRPr="007420AC">
              <w:rPr>
                <w:rFonts w:ascii="Times New Roman" w:hAnsi="Times New Roman"/>
                <w:szCs w:val="22"/>
              </w:rPr>
              <w:t xml:space="preserve"> по форме, утвержденной Приказом Ростехнадзора от 16.02.2017 г. №58</w:t>
            </w:r>
          </w:p>
        </w:tc>
        <w:tc>
          <w:tcPr>
            <w:tcW w:w="1559" w:type="dxa"/>
            <w:shd w:val="clear" w:color="000000" w:fill="FFFFFF"/>
            <w:vAlign w:val="center"/>
          </w:tcPr>
          <w:p w:rsidR="007420AC" w:rsidRDefault="007420AC">
            <w:pPr>
              <w:jc w:val="center"/>
              <w:rPr>
                <w:rFonts w:ascii="Times New Roman" w:hAnsi="Times New Roman"/>
                <w:szCs w:val="22"/>
              </w:rPr>
            </w:pPr>
            <w:r w:rsidRPr="007420AC">
              <w:rPr>
                <w:rFonts w:ascii="Times New Roman" w:hAnsi="Times New Roman"/>
                <w:szCs w:val="22"/>
              </w:rPr>
              <w:t>Да/нет</w:t>
            </w:r>
          </w:p>
        </w:tc>
        <w:tc>
          <w:tcPr>
            <w:tcW w:w="1985" w:type="dxa"/>
            <w:shd w:val="clear" w:color="000000" w:fill="FFFFFF"/>
            <w:vAlign w:val="center"/>
          </w:tcPr>
          <w:p w:rsidR="007420AC" w:rsidRPr="00FC0E02" w:rsidRDefault="007420AC" w:rsidP="007420AC">
            <w:pPr>
              <w:spacing w:before="0"/>
              <w:jc w:val="center"/>
              <w:rPr>
                <w:rFonts w:ascii="Times New Roman" w:hAnsi="Times New Roman"/>
                <w:szCs w:val="22"/>
              </w:rPr>
            </w:pPr>
            <w:r>
              <w:rPr>
                <w:rFonts w:ascii="Times New Roman" w:hAnsi="Times New Roman"/>
                <w:szCs w:val="22"/>
              </w:rPr>
              <w:t>да</w:t>
            </w:r>
          </w:p>
        </w:tc>
      </w:tr>
      <w:tr w:rsidR="001E44A3" w:rsidRPr="005109B2" w:rsidTr="009A5405">
        <w:trPr>
          <w:trHeight w:val="1649"/>
        </w:trPr>
        <w:tc>
          <w:tcPr>
            <w:tcW w:w="866" w:type="dxa"/>
            <w:shd w:val="clear" w:color="auto" w:fill="auto"/>
            <w:noWrap/>
            <w:vAlign w:val="center"/>
          </w:tcPr>
          <w:p w:rsidR="001E44A3" w:rsidRPr="005109B2" w:rsidRDefault="007420AC" w:rsidP="00CD4DF9">
            <w:pPr>
              <w:rPr>
                <w:rFonts w:ascii="Times New Roman" w:hAnsi="Times New Roman"/>
                <w:sz w:val="20"/>
                <w:szCs w:val="20"/>
              </w:rPr>
            </w:pPr>
            <w:r>
              <w:rPr>
                <w:rFonts w:ascii="Times New Roman" w:hAnsi="Times New Roman"/>
                <w:sz w:val="20"/>
                <w:szCs w:val="20"/>
              </w:rPr>
              <w:t>6</w:t>
            </w:r>
          </w:p>
        </w:tc>
        <w:tc>
          <w:tcPr>
            <w:tcW w:w="2977" w:type="dxa"/>
            <w:shd w:val="clear" w:color="auto" w:fill="auto"/>
            <w:vAlign w:val="center"/>
          </w:tcPr>
          <w:p w:rsidR="001E44A3" w:rsidRPr="00345AAD" w:rsidRDefault="007420AC">
            <w:pPr>
              <w:rPr>
                <w:rFonts w:ascii="Times New Roman" w:hAnsi="Times New Roman"/>
                <w:color w:val="000000"/>
                <w:szCs w:val="22"/>
              </w:rPr>
            </w:pPr>
            <w:r w:rsidRPr="007420AC">
              <w:rPr>
                <w:rFonts w:ascii="Times New Roman" w:hAnsi="Times New Roman"/>
                <w:color w:val="000000"/>
                <w:szCs w:val="22"/>
              </w:rPr>
              <w:t>Уровень ответственности члена саморегулируемой организации по обязательствам по договору подряда на выполнение инженерных изысканий, подготовку проектной документации, по договору строительного подряда, в соответствии с которым указанным членом внесен взнос в компенсационный фонд возмещения вреда</w:t>
            </w:r>
          </w:p>
        </w:tc>
        <w:tc>
          <w:tcPr>
            <w:tcW w:w="2693" w:type="dxa"/>
            <w:shd w:val="clear" w:color="auto" w:fill="auto"/>
            <w:vAlign w:val="center"/>
          </w:tcPr>
          <w:p w:rsidR="001E44A3" w:rsidRPr="00345AAD" w:rsidRDefault="007420AC">
            <w:pPr>
              <w:rPr>
                <w:rFonts w:ascii="Times New Roman" w:hAnsi="Times New Roman"/>
                <w:szCs w:val="22"/>
              </w:rPr>
            </w:pPr>
            <w:r w:rsidRPr="007420AC">
              <w:rPr>
                <w:rFonts w:ascii="Times New Roman" w:hAnsi="Times New Roman"/>
                <w:szCs w:val="22"/>
              </w:rPr>
              <w:t>Заверенная копия выписки из реестра членов СРО на по форме, утвержденной Приказом Ростехнадзора от 16.02.2017 г. №58</w:t>
            </w:r>
          </w:p>
        </w:tc>
        <w:tc>
          <w:tcPr>
            <w:tcW w:w="1559" w:type="dxa"/>
            <w:shd w:val="clear" w:color="000000" w:fill="FFFFFF"/>
            <w:vAlign w:val="center"/>
          </w:tcPr>
          <w:p w:rsidR="001E44A3" w:rsidRPr="00345AAD" w:rsidRDefault="007420AC">
            <w:pPr>
              <w:jc w:val="center"/>
              <w:rPr>
                <w:rFonts w:ascii="Times New Roman" w:hAnsi="Times New Roman"/>
                <w:szCs w:val="22"/>
              </w:rPr>
            </w:pPr>
            <w:r w:rsidRPr="007420AC">
              <w:rPr>
                <w:rFonts w:ascii="Times New Roman" w:hAnsi="Times New Roman"/>
                <w:szCs w:val="22"/>
              </w:rPr>
              <w:t>Да/нет</w:t>
            </w:r>
          </w:p>
        </w:tc>
        <w:tc>
          <w:tcPr>
            <w:tcW w:w="1985" w:type="dxa"/>
            <w:shd w:val="clear" w:color="000000" w:fill="FFFFFF"/>
            <w:vAlign w:val="center"/>
          </w:tcPr>
          <w:p w:rsidR="001E44A3" w:rsidRPr="00345AAD" w:rsidRDefault="007420AC">
            <w:pPr>
              <w:rPr>
                <w:rFonts w:ascii="Times New Roman" w:hAnsi="Times New Roman"/>
                <w:szCs w:val="22"/>
              </w:rPr>
            </w:pPr>
            <w:r w:rsidRPr="007420AC">
              <w:rPr>
                <w:rFonts w:ascii="Times New Roman" w:hAnsi="Times New Roman"/>
                <w:szCs w:val="22"/>
              </w:rPr>
              <w:t>Первый уровень ответственности и выше</w:t>
            </w:r>
          </w:p>
        </w:tc>
      </w:tr>
      <w:tr w:rsidR="001E44A3" w:rsidRPr="005109B2" w:rsidTr="009A5405">
        <w:trPr>
          <w:trHeight w:val="630"/>
        </w:trPr>
        <w:tc>
          <w:tcPr>
            <w:tcW w:w="866" w:type="dxa"/>
            <w:shd w:val="clear" w:color="auto" w:fill="auto"/>
            <w:noWrap/>
            <w:vAlign w:val="center"/>
          </w:tcPr>
          <w:p w:rsidR="001E44A3" w:rsidRPr="005109B2" w:rsidRDefault="007420AC" w:rsidP="00747760">
            <w:pPr>
              <w:rPr>
                <w:rFonts w:ascii="Times New Roman" w:hAnsi="Times New Roman"/>
                <w:sz w:val="20"/>
                <w:szCs w:val="20"/>
              </w:rPr>
            </w:pPr>
            <w:r>
              <w:rPr>
                <w:rFonts w:ascii="Times New Roman" w:hAnsi="Times New Roman"/>
                <w:sz w:val="20"/>
                <w:szCs w:val="20"/>
              </w:rPr>
              <w:t>7</w:t>
            </w:r>
          </w:p>
        </w:tc>
        <w:tc>
          <w:tcPr>
            <w:tcW w:w="2977" w:type="dxa"/>
            <w:shd w:val="clear" w:color="auto" w:fill="auto"/>
            <w:vAlign w:val="center"/>
          </w:tcPr>
          <w:p w:rsidR="001E44A3" w:rsidRPr="00345AAD" w:rsidRDefault="00B06824">
            <w:pPr>
              <w:rPr>
                <w:rFonts w:ascii="Times New Roman" w:hAnsi="Times New Roman"/>
                <w:color w:val="000000"/>
                <w:szCs w:val="22"/>
              </w:rPr>
            </w:pPr>
            <w:r w:rsidRPr="00B06824">
              <w:rPr>
                <w:rFonts w:ascii="Times New Roman" w:hAnsi="Times New Roman"/>
                <w:color w:val="000000"/>
                <w:szCs w:val="22"/>
              </w:rPr>
              <w:t>Наличие у контрагента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2693" w:type="dxa"/>
            <w:shd w:val="clear" w:color="auto" w:fill="auto"/>
            <w:vAlign w:val="center"/>
          </w:tcPr>
          <w:p w:rsidR="001E44A3" w:rsidRPr="00345AAD" w:rsidRDefault="00B06824">
            <w:pPr>
              <w:rPr>
                <w:rFonts w:ascii="Times New Roman" w:hAnsi="Times New Roman"/>
                <w:szCs w:val="22"/>
              </w:rPr>
            </w:pPr>
            <w:r w:rsidRPr="00B06824">
              <w:rPr>
                <w:rFonts w:ascii="Times New Roman" w:hAnsi="Times New Roman"/>
                <w:szCs w:val="22"/>
              </w:rPr>
              <w:t>Заверенная копия свидетельства системы менеджмента качества ISO 9001, ИСО 9001</w:t>
            </w:r>
          </w:p>
        </w:tc>
        <w:tc>
          <w:tcPr>
            <w:tcW w:w="1559" w:type="dxa"/>
            <w:shd w:val="clear" w:color="000000" w:fill="FFFFFF"/>
            <w:vAlign w:val="center"/>
          </w:tcPr>
          <w:p w:rsidR="001E44A3" w:rsidRPr="00345AAD" w:rsidRDefault="00B06824">
            <w:pPr>
              <w:jc w:val="center"/>
              <w:rPr>
                <w:rFonts w:ascii="Times New Roman" w:hAnsi="Times New Roman"/>
                <w:szCs w:val="22"/>
              </w:rPr>
            </w:pPr>
            <w:r>
              <w:rPr>
                <w:rFonts w:ascii="Times New Roman" w:hAnsi="Times New Roman"/>
                <w:szCs w:val="22"/>
              </w:rPr>
              <w:t>Да/Нет</w:t>
            </w:r>
          </w:p>
        </w:tc>
        <w:tc>
          <w:tcPr>
            <w:tcW w:w="1985" w:type="dxa"/>
            <w:shd w:val="clear" w:color="000000" w:fill="FFFFFF"/>
            <w:vAlign w:val="center"/>
          </w:tcPr>
          <w:p w:rsidR="001E44A3" w:rsidRPr="00345AAD" w:rsidRDefault="007420AC">
            <w:pPr>
              <w:rPr>
                <w:rFonts w:ascii="Times New Roman" w:hAnsi="Times New Roman"/>
                <w:szCs w:val="22"/>
              </w:rPr>
            </w:pPr>
            <w:r>
              <w:rPr>
                <w:rFonts w:ascii="Times New Roman" w:hAnsi="Times New Roman"/>
                <w:szCs w:val="22"/>
              </w:rPr>
              <w:t xml:space="preserve">Предоставление </w:t>
            </w:r>
            <w:r w:rsidR="00FC0E02" w:rsidRPr="00FC0E02">
              <w:rPr>
                <w:rFonts w:ascii="Times New Roman" w:hAnsi="Times New Roman"/>
                <w:szCs w:val="22"/>
              </w:rPr>
              <w:t>заверенной копии свидетельства</w:t>
            </w:r>
          </w:p>
        </w:tc>
      </w:tr>
      <w:tr w:rsidR="001E44A3" w:rsidRPr="005109B2" w:rsidTr="009A5405">
        <w:trPr>
          <w:trHeight w:val="630"/>
        </w:trPr>
        <w:tc>
          <w:tcPr>
            <w:tcW w:w="866" w:type="dxa"/>
            <w:shd w:val="clear" w:color="auto" w:fill="auto"/>
            <w:noWrap/>
            <w:vAlign w:val="center"/>
          </w:tcPr>
          <w:p w:rsidR="001E44A3" w:rsidRDefault="007420AC" w:rsidP="00747760">
            <w:pPr>
              <w:rPr>
                <w:rFonts w:ascii="Times New Roman" w:hAnsi="Times New Roman"/>
                <w:sz w:val="20"/>
                <w:szCs w:val="20"/>
              </w:rPr>
            </w:pPr>
            <w:r>
              <w:rPr>
                <w:rFonts w:ascii="Times New Roman" w:hAnsi="Times New Roman"/>
                <w:sz w:val="20"/>
                <w:szCs w:val="20"/>
              </w:rPr>
              <w:t>8</w:t>
            </w:r>
          </w:p>
        </w:tc>
        <w:tc>
          <w:tcPr>
            <w:tcW w:w="2977" w:type="dxa"/>
            <w:shd w:val="clear" w:color="auto" w:fill="auto"/>
            <w:vAlign w:val="center"/>
          </w:tcPr>
          <w:p w:rsidR="001E44A3" w:rsidRPr="00345AAD" w:rsidRDefault="00B06824">
            <w:pPr>
              <w:rPr>
                <w:rFonts w:ascii="Times New Roman" w:hAnsi="Times New Roman"/>
                <w:color w:val="000000"/>
                <w:szCs w:val="22"/>
              </w:rPr>
            </w:pPr>
            <w:r w:rsidRPr="00B06824">
              <w:rPr>
                <w:rFonts w:ascii="Times New Roman" w:hAnsi="Times New Roman"/>
                <w:color w:val="000000"/>
                <w:szCs w:val="22"/>
              </w:rPr>
              <w:t>Наличие  у контрагента сертифицированной системы управления охраной труда</w:t>
            </w:r>
          </w:p>
        </w:tc>
        <w:tc>
          <w:tcPr>
            <w:tcW w:w="2693" w:type="dxa"/>
            <w:shd w:val="clear" w:color="auto" w:fill="auto"/>
            <w:vAlign w:val="center"/>
          </w:tcPr>
          <w:p w:rsidR="001E44A3" w:rsidRPr="00345AAD" w:rsidRDefault="00B06824">
            <w:pPr>
              <w:rPr>
                <w:rFonts w:ascii="Times New Roman" w:hAnsi="Times New Roman"/>
                <w:szCs w:val="22"/>
              </w:rPr>
            </w:pPr>
            <w:r w:rsidRPr="00B06824">
              <w:rPr>
                <w:rFonts w:ascii="Times New Roman" w:hAnsi="Times New Roman"/>
                <w:szCs w:val="22"/>
              </w:rPr>
              <w:t>Заверенная копия свидетельства ISO 14001:2004, OHSAS 18001:2007</w:t>
            </w:r>
          </w:p>
        </w:tc>
        <w:tc>
          <w:tcPr>
            <w:tcW w:w="1559" w:type="dxa"/>
            <w:shd w:val="clear" w:color="000000" w:fill="FFFFFF"/>
            <w:vAlign w:val="center"/>
          </w:tcPr>
          <w:p w:rsidR="001E44A3" w:rsidRPr="00345AAD" w:rsidRDefault="00B06824">
            <w:pPr>
              <w:jc w:val="center"/>
              <w:rPr>
                <w:rFonts w:ascii="Times New Roman" w:hAnsi="Times New Roman"/>
                <w:szCs w:val="22"/>
              </w:rPr>
            </w:pPr>
            <w:r>
              <w:rPr>
                <w:rFonts w:ascii="Times New Roman" w:hAnsi="Times New Roman"/>
                <w:szCs w:val="22"/>
              </w:rPr>
              <w:t>Да/Нет</w:t>
            </w:r>
          </w:p>
        </w:tc>
        <w:tc>
          <w:tcPr>
            <w:tcW w:w="1985" w:type="dxa"/>
            <w:shd w:val="clear" w:color="000000" w:fill="FFFFFF"/>
            <w:vAlign w:val="center"/>
          </w:tcPr>
          <w:p w:rsidR="001E44A3" w:rsidRPr="00345AAD" w:rsidRDefault="007420AC" w:rsidP="00FC0E02">
            <w:pPr>
              <w:jc w:val="center"/>
              <w:rPr>
                <w:rFonts w:ascii="Times New Roman" w:hAnsi="Times New Roman"/>
                <w:szCs w:val="22"/>
              </w:rPr>
            </w:pPr>
            <w:r>
              <w:rPr>
                <w:rFonts w:ascii="Times New Roman" w:hAnsi="Times New Roman"/>
                <w:szCs w:val="22"/>
              </w:rPr>
              <w:t>Предоставление</w:t>
            </w:r>
            <w:r w:rsidR="00FC0E02">
              <w:rPr>
                <w:rFonts w:ascii="Times New Roman" w:hAnsi="Times New Roman"/>
                <w:szCs w:val="22"/>
              </w:rPr>
              <w:t xml:space="preserve"> заверенной копии свидетельства</w:t>
            </w:r>
          </w:p>
        </w:tc>
      </w:tr>
    </w:tbl>
    <w:p w:rsidR="00763BE4" w:rsidRDefault="00763BE4" w:rsidP="00763BE4">
      <w:pPr>
        <w:spacing w:before="0"/>
        <w:jc w:val="right"/>
        <w:rPr>
          <w:rFonts w:ascii="Times New Roman" w:hAnsi="Times New Roman"/>
          <w:b/>
          <w:bCs/>
          <w:sz w:val="24"/>
        </w:rPr>
      </w:pPr>
    </w:p>
    <w:p w:rsidR="00276B2E" w:rsidRPr="00C3289F" w:rsidRDefault="00276B2E" w:rsidP="00763BE4">
      <w:pPr>
        <w:spacing w:before="0"/>
        <w:jc w:val="right"/>
        <w:rPr>
          <w:rFonts w:ascii="Times New Roman" w:hAnsi="Times New Roman"/>
          <w:b/>
          <w:bCs/>
          <w:sz w:val="24"/>
        </w:rPr>
      </w:pPr>
    </w:p>
    <w:p w:rsidR="000633A2" w:rsidRDefault="000633A2" w:rsidP="00763BE4">
      <w:pPr>
        <w:spacing w:before="0"/>
        <w:jc w:val="right"/>
        <w:rPr>
          <w:rFonts w:ascii="Times New Roman" w:hAnsi="Times New Roman"/>
          <w:b/>
          <w:bCs/>
          <w:sz w:val="24"/>
        </w:rPr>
      </w:pPr>
    </w:p>
    <w:p w:rsidR="000633A2" w:rsidRDefault="000633A2"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r w:rsidRPr="00C3289F">
        <w:rPr>
          <w:rFonts w:ascii="Times New Roman" w:hAnsi="Times New Roman"/>
          <w:b/>
          <w:bCs/>
          <w:sz w:val="24"/>
        </w:rPr>
        <w:t xml:space="preserve">Директор по снабжению               </w:t>
      </w:r>
      <w:r w:rsidRPr="00C3289F">
        <w:rPr>
          <w:rFonts w:ascii="Times New Roman" w:hAnsi="Times New Roman"/>
          <w:b/>
          <w:bCs/>
          <w:sz w:val="24"/>
        </w:rPr>
        <w:tab/>
      </w:r>
      <w:r w:rsidRPr="00C3289F">
        <w:rPr>
          <w:rFonts w:ascii="Times New Roman" w:hAnsi="Times New Roman"/>
          <w:b/>
          <w:bCs/>
          <w:sz w:val="24"/>
        </w:rPr>
        <w:tab/>
        <w:t xml:space="preserve"> ____________________    </w:t>
      </w:r>
      <w:r w:rsidR="0058528A">
        <w:rPr>
          <w:rFonts w:ascii="Times New Roman" w:hAnsi="Times New Roman"/>
          <w:b/>
          <w:bCs/>
          <w:sz w:val="24"/>
        </w:rPr>
        <w:t>Д.Ю.Уржумов</w:t>
      </w:r>
    </w:p>
    <w:p w:rsidR="00434154" w:rsidRPr="00C3289F" w:rsidRDefault="00434154" w:rsidP="00763BE4">
      <w:pPr>
        <w:spacing w:before="0"/>
        <w:jc w:val="right"/>
        <w:rPr>
          <w:rFonts w:ascii="Times New Roman" w:hAnsi="Times New Roman"/>
          <w:b/>
          <w:bCs/>
          <w:sz w:val="24"/>
        </w:rPr>
        <w:sectPr w:rsidR="00434154" w:rsidRPr="00C3289F" w:rsidSect="00506763">
          <w:footerReference w:type="default" r:id="rId9"/>
          <w:pgSz w:w="11906" w:h="16838"/>
          <w:pgMar w:top="851"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AA0133">
        <w:rPr>
          <w:rFonts w:ascii="Times New Roman" w:hAnsi="Times New Roman"/>
          <w:sz w:val="24"/>
        </w:rPr>
        <w:t>409</w:t>
      </w:r>
      <w:r w:rsidRPr="00C3289F">
        <w:rPr>
          <w:rFonts w:ascii="Times New Roman" w:hAnsi="Times New Roman"/>
          <w:sz w:val="24"/>
        </w:rPr>
        <w:t>-КС-201</w:t>
      </w:r>
      <w:r w:rsidR="0058528A">
        <w:rPr>
          <w:rFonts w:ascii="Times New Roman" w:hAnsi="Times New Roman"/>
          <w:sz w:val="24"/>
        </w:rPr>
        <w:t>7</w:t>
      </w:r>
    </w:p>
    <w:p w:rsidR="00CC17B8" w:rsidRDefault="00CC17B8" w:rsidP="00CC17B8">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D3C67" w:rsidRPr="00D53E31" w:rsidRDefault="00DD3C67" w:rsidP="00CC17B8">
      <w:pPr>
        <w:jc w:val="center"/>
        <w:rPr>
          <w:rFonts w:ascii="Times New Roman" w:hAnsi="Times New Roman"/>
          <w:b/>
          <w:szCs w:val="22"/>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1.  Изучив условия предложения делать оферты </w:t>
      </w:r>
      <w:r w:rsidRPr="001D52CE">
        <w:rPr>
          <w:rFonts w:ascii="Times New Roman" w:hAnsi="Times New Roman"/>
          <w:sz w:val="23"/>
          <w:szCs w:val="23"/>
        </w:rPr>
        <w:t xml:space="preserve">№ </w:t>
      </w:r>
      <w:r w:rsidR="00276B2E">
        <w:rPr>
          <w:rFonts w:ascii="Times New Roman" w:hAnsi="Times New Roman"/>
          <w:sz w:val="23"/>
          <w:szCs w:val="23"/>
        </w:rPr>
        <w:t>409</w:t>
      </w:r>
      <w:r w:rsidRPr="001D52CE">
        <w:rPr>
          <w:rFonts w:ascii="Times New Roman" w:hAnsi="Times New Roman"/>
          <w:sz w:val="23"/>
          <w:szCs w:val="23"/>
        </w:rPr>
        <w:t>-КС-201</w:t>
      </w:r>
      <w:r w:rsidR="0058528A">
        <w:rPr>
          <w:rFonts w:ascii="Times New Roman" w:hAnsi="Times New Roman"/>
          <w:sz w:val="23"/>
          <w:szCs w:val="23"/>
        </w:rPr>
        <w:t>7</w:t>
      </w:r>
      <w:r w:rsidRPr="001D52CE">
        <w:rPr>
          <w:rFonts w:ascii="Times New Roman" w:hAnsi="Times New Roman"/>
          <w:sz w:val="23"/>
          <w:szCs w:val="23"/>
        </w:rPr>
        <w:t xml:space="preserve"> от </w:t>
      </w:r>
      <w:r w:rsidRPr="001D52CE">
        <w:rPr>
          <w:rFonts w:ascii="Times New Roman" w:hAnsi="Times New Roman"/>
          <w:sz w:val="23"/>
          <w:szCs w:val="23"/>
          <w:highlight w:val="yellow"/>
        </w:rPr>
        <w:t>&lt;дата ПДО&gt;</w:t>
      </w:r>
      <w:r w:rsidRPr="00465A3A">
        <w:rPr>
          <w:rFonts w:ascii="Times New Roman" w:hAnsi="Times New Roman"/>
          <w:szCs w:val="22"/>
          <w:lang w:eastAsia="ar-SA"/>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2. В случае принятия нашей оферты, заключить с ОАО «Славнефть-ЯНОС» договор</w:t>
      </w:r>
      <w:r w:rsidR="00271A27">
        <w:rPr>
          <w:rFonts w:ascii="Times New Roman" w:hAnsi="Times New Roman"/>
          <w:szCs w:val="22"/>
          <w:lang w:eastAsia="ar-SA"/>
        </w:rPr>
        <w:t xml:space="preserve"> подряда</w:t>
      </w:r>
      <w:r w:rsidRPr="00465A3A">
        <w:rPr>
          <w:rFonts w:ascii="Times New Roman" w:hAnsi="Times New Roman"/>
          <w:szCs w:val="22"/>
          <w:lang w:eastAsia="ar-SA"/>
        </w:rPr>
        <w:t xml:space="preserve"> на </w:t>
      </w:r>
      <w:r w:rsidR="00B513B9" w:rsidRPr="00B513B9">
        <w:rPr>
          <w:rFonts w:ascii="Times New Roman" w:hAnsi="Times New Roman"/>
          <w:b/>
          <w:szCs w:val="22"/>
          <w:lang w:eastAsia="ar-SA"/>
        </w:rPr>
        <w:t>выполнение «</w:t>
      </w:r>
      <w:r w:rsidR="00AA0133" w:rsidRPr="00AA0133">
        <w:rPr>
          <w:rFonts w:ascii="Times New Roman" w:hAnsi="Times New Roman"/>
          <w:b/>
          <w:szCs w:val="22"/>
          <w:lang w:eastAsia="ar-SA"/>
        </w:rPr>
        <w:t>Комплекса работ по проектированию, поставке, монтажу и наладке системы видеонаблюдения территории, прилегающей к комплексу административных зданий заводоуправления ОАО «Славнефть-ЯНОС</w:t>
      </w:r>
      <w:r w:rsidR="00B513B9" w:rsidRPr="00B513B9">
        <w:rPr>
          <w:rFonts w:ascii="Times New Roman" w:hAnsi="Times New Roman"/>
          <w:b/>
          <w:szCs w:val="22"/>
          <w:lang w:eastAsia="ar-SA"/>
        </w:rPr>
        <w:t>»</w:t>
      </w:r>
      <w:r w:rsidR="00CA54E6">
        <w:rPr>
          <w:rFonts w:ascii="Times New Roman" w:hAnsi="Times New Roman"/>
          <w:b/>
          <w:szCs w:val="22"/>
          <w:lang w:eastAsia="ar-SA"/>
        </w:rPr>
        <w:t xml:space="preserve"> </w:t>
      </w:r>
      <w:r w:rsidRPr="00465A3A">
        <w:rPr>
          <w:rFonts w:ascii="Times New Roman" w:hAnsi="Times New Roman"/>
          <w:szCs w:val="22"/>
          <w:lang w:eastAsia="ar-SA"/>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3. Сообщаем о себе следующее:</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Наименование организации:  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Местонахождение: 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Почтовый адрес: ________________________________________________________________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Телефон, телефакс, электронный адрес: 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Организационно - правовая форма: 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Дата, место и орган регистрации организации: 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Банковские реквизиты: 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БИК__________________________________, </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ИНН __________________________________</w:t>
      </w:r>
    </w:p>
    <w:p w:rsidR="00CC17B8" w:rsidRPr="00465A3A" w:rsidRDefault="00CC17B8" w:rsidP="00CC17B8">
      <w:pPr>
        <w:widowControl w:val="0"/>
        <w:pBdr>
          <w:bottom w:val="single" w:sz="4" w:space="1" w:color="auto"/>
        </w:pBdr>
        <w:suppressAutoHyphens/>
        <w:spacing w:before="0"/>
        <w:ind w:left="540"/>
        <w:jc w:val="both"/>
        <w:rPr>
          <w:rFonts w:ascii="Times New Roman" w:hAnsi="Times New Roman"/>
          <w:szCs w:val="22"/>
          <w:lang w:eastAsia="ar-SA"/>
        </w:rPr>
      </w:pPr>
      <w:r w:rsidRPr="00465A3A">
        <w:rPr>
          <w:rFonts w:ascii="Times New Roman" w:hAnsi="Times New Roman"/>
          <w:szCs w:val="22"/>
          <w:lang w:eastAsia="ar-SA"/>
        </w:rPr>
        <w:t>Фамилии лиц, уполномоченных действовать от имени организации с правом подписи юридических и банковских документов</w:t>
      </w:r>
    </w:p>
    <w:p w:rsidR="00CC17B8" w:rsidRPr="00465A3A" w:rsidRDefault="00CC17B8" w:rsidP="00CC17B8">
      <w:pPr>
        <w:widowControl w:val="0"/>
        <w:pBdr>
          <w:bottom w:val="single" w:sz="4" w:space="1" w:color="auto"/>
        </w:pBdr>
        <w:suppressAutoHyphens/>
        <w:spacing w:before="0"/>
        <w:ind w:left="540"/>
        <w:rPr>
          <w:rFonts w:ascii="Times New Roman" w:hAnsi="Times New Roman"/>
          <w:szCs w:val="22"/>
          <w:lang w:eastAsia="ar-SA"/>
        </w:rPr>
      </w:pPr>
    </w:p>
    <w:p w:rsidR="00CC17B8" w:rsidRPr="00465A3A" w:rsidRDefault="00CC17B8" w:rsidP="00CC17B8">
      <w:pPr>
        <w:widowControl w:val="0"/>
        <w:suppressAutoHyphens/>
        <w:spacing w:before="0"/>
        <w:ind w:left="539"/>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w:t>
      </w:r>
    </w:p>
    <w:p w:rsidR="00CC17B8" w:rsidRPr="00465A3A" w:rsidRDefault="00807E4A" w:rsidP="00CC17B8">
      <w:pPr>
        <w:widowControl w:val="0"/>
        <w:suppressAutoHyphens/>
        <w:spacing w:before="0"/>
        <w:jc w:val="both"/>
        <w:rPr>
          <w:rFonts w:ascii="Times New Roman" w:hAnsi="Times New Roman"/>
          <w:szCs w:val="22"/>
          <w:lang w:eastAsia="ar-SA"/>
        </w:rPr>
      </w:pPr>
      <w:r>
        <w:rPr>
          <w:rFonts w:ascii="Times New Roman" w:hAnsi="Times New Roman"/>
          <w:szCs w:val="22"/>
          <w:lang w:eastAsia="ar-SA"/>
        </w:rPr>
        <w:t>4</w:t>
      </w:r>
      <w:r w:rsidR="00CC17B8" w:rsidRPr="00465A3A">
        <w:rPr>
          <w:rFonts w:ascii="Times New Roman" w:hAnsi="Times New Roman"/>
          <w:szCs w:val="22"/>
          <w:lang w:eastAsia="ar-SA"/>
        </w:rPr>
        <w:t>.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CC17B8" w:rsidRPr="00465A3A" w:rsidRDefault="00807E4A" w:rsidP="00CC17B8">
      <w:pPr>
        <w:widowControl w:val="0"/>
        <w:pBdr>
          <w:bottom w:val="single" w:sz="4" w:space="1" w:color="auto"/>
        </w:pBdr>
        <w:suppressAutoHyphens/>
        <w:spacing w:before="0"/>
        <w:jc w:val="both"/>
        <w:rPr>
          <w:rFonts w:ascii="Times New Roman" w:hAnsi="Times New Roman"/>
          <w:szCs w:val="22"/>
          <w:lang w:eastAsia="ar-SA"/>
        </w:rPr>
      </w:pPr>
      <w:r>
        <w:rPr>
          <w:rFonts w:ascii="Times New Roman" w:hAnsi="Times New Roman"/>
          <w:szCs w:val="22"/>
          <w:lang w:eastAsia="ar-SA"/>
        </w:rPr>
        <w:t>5</w:t>
      </w:r>
      <w:r w:rsidR="00CC17B8" w:rsidRPr="00465A3A">
        <w:rPr>
          <w:rFonts w:ascii="Times New Roman" w:hAnsi="Times New Roman"/>
          <w:szCs w:val="22"/>
          <w:lang w:eastAsia="ar-SA"/>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CC17B8" w:rsidRPr="00465A3A" w:rsidRDefault="00CC17B8" w:rsidP="00CC17B8">
      <w:pPr>
        <w:widowControl w:val="0"/>
        <w:pBdr>
          <w:bottom w:val="single" w:sz="4" w:space="1" w:color="auto"/>
        </w:pBdr>
        <w:suppressAutoHyphens/>
        <w:spacing w:before="0"/>
        <w:jc w:val="both"/>
        <w:rPr>
          <w:rFonts w:ascii="Times New Roman" w:hAnsi="Times New Roman"/>
          <w:szCs w:val="22"/>
          <w:lang w:eastAsia="ar-SA"/>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__________________________________________________________________________________</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Руководитель</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ab/>
      </w:r>
      <w:r w:rsidRPr="00465A3A">
        <w:rPr>
          <w:rFonts w:ascii="Times New Roman" w:hAnsi="Times New Roman"/>
          <w:szCs w:val="22"/>
          <w:lang w:eastAsia="ar-SA"/>
        </w:rPr>
        <w:tab/>
      </w:r>
      <w:r w:rsidRPr="00465A3A">
        <w:rPr>
          <w:rFonts w:ascii="Times New Roman" w:hAnsi="Times New Roman"/>
          <w:szCs w:val="22"/>
          <w:lang w:eastAsia="ar-SA"/>
        </w:rPr>
        <w:tab/>
        <w:t xml:space="preserve">          (подпись)</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Главный бухгалтер</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ind w:left="1416" w:firstLine="708"/>
        <w:rPr>
          <w:rFonts w:ascii="Times New Roman" w:hAnsi="Times New Roman"/>
          <w:szCs w:val="22"/>
          <w:lang w:eastAsia="ar-SA"/>
        </w:rPr>
      </w:pPr>
      <w:r w:rsidRPr="00465A3A">
        <w:rPr>
          <w:rFonts w:ascii="Times New Roman" w:hAnsi="Times New Roman"/>
          <w:szCs w:val="22"/>
          <w:lang w:eastAsia="ar-SA"/>
        </w:rPr>
        <w:t xml:space="preserve">          (подпись)</w:t>
      </w:r>
    </w:p>
    <w:p w:rsidR="004E1704" w:rsidRDefault="004E1704" w:rsidP="00CC17B8">
      <w:pPr>
        <w:spacing w:before="0"/>
        <w:jc w:val="right"/>
        <w:rPr>
          <w:rFonts w:ascii="Times New Roman" w:hAnsi="Times New Roman"/>
          <w:b/>
          <w:bCs/>
          <w:sz w:val="24"/>
        </w:rPr>
        <w:sectPr w:rsidR="004E1704" w:rsidSect="00506763">
          <w:pgSz w:w="11906" w:h="16838"/>
          <w:pgMar w:top="851" w:right="567" w:bottom="567" w:left="1418" w:header="709" w:footer="709" w:gutter="0"/>
          <w:cols w:space="708"/>
          <w:docGrid w:linePitch="360"/>
        </w:sect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AA0133">
        <w:rPr>
          <w:rFonts w:ascii="Times New Roman" w:hAnsi="Times New Roman"/>
          <w:sz w:val="24"/>
        </w:rPr>
        <w:t>409</w:t>
      </w:r>
      <w:r w:rsidRPr="00C3289F">
        <w:rPr>
          <w:rFonts w:ascii="Times New Roman" w:hAnsi="Times New Roman"/>
          <w:sz w:val="24"/>
        </w:rPr>
        <w:t>-КС-201</w:t>
      </w:r>
      <w:r w:rsidR="0058528A">
        <w:rPr>
          <w:rFonts w:ascii="Times New Roman" w:hAnsi="Times New Roman"/>
          <w:sz w:val="24"/>
        </w:rPr>
        <w:t>7</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359"/>
      </w:tblGrid>
      <w:tr w:rsidR="00C3289F" w:rsidRPr="00C3289F" w:rsidTr="00D9443F">
        <w:trPr>
          <w:trHeight w:val="363"/>
        </w:trPr>
        <w:tc>
          <w:tcPr>
            <w:tcW w:w="5103"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 xml:space="preserve">Предмет оферты </w:t>
            </w:r>
            <w:r w:rsidRPr="00C3289F">
              <w:rPr>
                <w:rFonts w:ascii="Times New Roman" w:hAnsi="Times New Roman"/>
                <w:sz w:val="20"/>
                <w:szCs w:val="20"/>
              </w:rPr>
              <w:br/>
              <w:t>(указывается в соответствии с Требованиями к предмету закупки):</w:t>
            </w:r>
          </w:p>
        </w:tc>
        <w:tc>
          <w:tcPr>
            <w:tcW w:w="4359" w:type="dxa"/>
          </w:tcPr>
          <w:p w:rsidR="00D549DA" w:rsidRPr="00C3289F" w:rsidRDefault="005920B3" w:rsidP="00AA0133">
            <w:pPr>
              <w:tabs>
                <w:tab w:val="left" w:pos="3240"/>
              </w:tabs>
              <w:jc w:val="center"/>
              <w:rPr>
                <w:rFonts w:ascii="Times New Roman" w:hAnsi="Times New Roman"/>
                <w:sz w:val="20"/>
                <w:szCs w:val="20"/>
              </w:rPr>
            </w:pPr>
            <w:r>
              <w:rPr>
                <w:rFonts w:ascii="Times New Roman" w:hAnsi="Times New Roman"/>
                <w:b/>
                <w:sz w:val="20"/>
                <w:szCs w:val="20"/>
              </w:rPr>
              <w:t>В</w:t>
            </w:r>
            <w:r w:rsidR="00614EE3" w:rsidRPr="00614EE3">
              <w:rPr>
                <w:rFonts w:ascii="Times New Roman" w:hAnsi="Times New Roman"/>
                <w:b/>
                <w:sz w:val="20"/>
                <w:szCs w:val="20"/>
              </w:rPr>
              <w:t xml:space="preserve">ыполнение </w:t>
            </w:r>
            <w:r w:rsidR="00B513B9" w:rsidRPr="00B513B9">
              <w:rPr>
                <w:rFonts w:ascii="Times New Roman" w:hAnsi="Times New Roman"/>
                <w:b/>
                <w:bCs/>
                <w:sz w:val="20"/>
                <w:szCs w:val="20"/>
              </w:rPr>
              <w:t>«</w:t>
            </w:r>
            <w:r w:rsidR="00AA0133" w:rsidRPr="00AA0133">
              <w:rPr>
                <w:rFonts w:ascii="Times New Roman" w:hAnsi="Times New Roman"/>
                <w:b/>
                <w:bCs/>
                <w:sz w:val="20"/>
                <w:szCs w:val="20"/>
              </w:rPr>
              <w:t>Комплекса работ по проектированию, поставке, монтажу и наладке системы видеонаблюдения территории, прилегающей к комплексу административных зданий заводоуправления ОАО «Славнефть-ЯНОС</w:t>
            </w:r>
            <w:r w:rsidR="00B513B9" w:rsidRPr="00B513B9">
              <w:rPr>
                <w:rFonts w:ascii="Times New Roman" w:hAnsi="Times New Roman"/>
                <w:b/>
                <w:bCs/>
                <w:sz w:val="20"/>
                <w:szCs w:val="20"/>
              </w:rPr>
              <w:t>»</w:t>
            </w:r>
          </w:p>
        </w:tc>
      </w:tr>
      <w:tr w:rsidR="00C3289F" w:rsidRPr="00C3289F" w:rsidTr="00D9443F">
        <w:trPr>
          <w:trHeight w:val="521"/>
        </w:trPr>
        <w:tc>
          <w:tcPr>
            <w:tcW w:w="5103" w:type="dxa"/>
          </w:tcPr>
          <w:p w:rsidR="00D549DA" w:rsidRPr="00C3289F" w:rsidRDefault="00D549DA" w:rsidP="000B030B">
            <w:pPr>
              <w:tabs>
                <w:tab w:val="left" w:pos="2880"/>
                <w:tab w:val="left" w:pos="3240"/>
              </w:tabs>
              <w:rPr>
                <w:rFonts w:ascii="Times New Roman" w:hAnsi="Times New Roman"/>
                <w:sz w:val="20"/>
                <w:szCs w:val="20"/>
              </w:rPr>
            </w:pPr>
            <w:r w:rsidRPr="00C3289F">
              <w:rPr>
                <w:rFonts w:ascii="Times New Roman" w:hAnsi="Times New Roman"/>
                <w:sz w:val="20"/>
                <w:szCs w:val="20"/>
              </w:rPr>
              <w:t xml:space="preserve">Срок выполнения работ </w:t>
            </w:r>
          </w:p>
        </w:tc>
        <w:tc>
          <w:tcPr>
            <w:tcW w:w="4359" w:type="dxa"/>
          </w:tcPr>
          <w:p w:rsidR="00AA0133" w:rsidRPr="000B4357" w:rsidRDefault="00AA0133" w:rsidP="000B4357">
            <w:pPr>
              <w:suppressAutoHyphens/>
              <w:spacing w:before="0"/>
              <w:rPr>
                <w:rFonts w:ascii="Times New Roman" w:hAnsi="Times New Roman"/>
                <w:bCs/>
                <w:kern w:val="1"/>
                <w:sz w:val="19"/>
                <w:szCs w:val="19"/>
                <w:lang w:eastAsia="ar-SA"/>
              </w:rPr>
            </w:pPr>
            <w:r w:rsidRPr="000B4357">
              <w:rPr>
                <w:rFonts w:ascii="Times New Roman" w:hAnsi="Times New Roman"/>
                <w:bCs/>
                <w:kern w:val="1"/>
                <w:sz w:val="19"/>
                <w:szCs w:val="19"/>
                <w:lang w:eastAsia="ar-SA"/>
              </w:rPr>
              <w:t>Проектирование и проведение экспертизы промышленной безопасности</w:t>
            </w:r>
          </w:p>
          <w:p w:rsidR="00AA0133" w:rsidRPr="000B4357" w:rsidRDefault="000B4357" w:rsidP="000B4357">
            <w:pPr>
              <w:suppressAutoHyphens/>
              <w:spacing w:before="0"/>
              <w:ind w:firstLine="34"/>
              <w:rPr>
                <w:rFonts w:ascii="Times New Roman" w:hAnsi="Times New Roman"/>
                <w:bCs/>
                <w:kern w:val="1"/>
                <w:sz w:val="19"/>
                <w:szCs w:val="19"/>
                <w:lang w:eastAsia="ar-SA"/>
              </w:rPr>
            </w:pPr>
            <w:r>
              <w:rPr>
                <w:rFonts w:ascii="Times New Roman" w:hAnsi="Times New Roman"/>
                <w:bCs/>
                <w:kern w:val="1"/>
                <w:sz w:val="19"/>
                <w:szCs w:val="19"/>
                <w:lang w:eastAsia="ar-SA"/>
              </w:rPr>
              <w:t xml:space="preserve">    </w:t>
            </w:r>
            <w:r w:rsidRPr="000B4357">
              <w:rPr>
                <w:rFonts w:ascii="Times New Roman" w:hAnsi="Times New Roman"/>
                <w:bCs/>
                <w:kern w:val="1"/>
                <w:sz w:val="19"/>
                <w:szCs w:val="19"/>
                <w:lang w:eastAsia="ar-SA"/>
              </w:rPr>
              <w:t>начало работ</w:t>
            </w:r>
            <w:r>
              <w:rPr>
                <w:rFonts w:ascii="Times New Roman" w:hAnsi="Times New Roman"/>
                <w:bCs/>
                <w:kern w:val="1"/>
                <w:sz w:val="19"/>
                <w:szCs w:val="19"/>
                <w:lang w:eastAsia="ar-SA"/>
              </w:rPr>
              <w:t xml:space="preserve"> </w:t>
            </w:r>
            <w:r w:rsidRPr="000B4357">
              <w:rPr>
                <w:rFonts w:ascii="Times New Roman" w:hAnsi="Times New Roman"/>
                <w:bCs/>
                <w:kern w:val="1"/>
                <w:sz w:val="19"/>
                <w:szCs w:val="19"/>
                <w:lang w:eastAsia="ar-SA"/>
              </w:rPr>
              <w:t>-</w:t>
            </w:r>
            <w:r>
              <w:rPr>
                <w:rFonts w:ascii="Times New Roman" w:hAnsi="Times New Roman"/>
                <w:bCs/>
                <w:kern w:val="1"/>
                <w:sz w:val="19"/>
                <w:szCs w:val="19"/>
                <w:lang w:eastAsia="ar-SA"/>
              </w:rPr>
              <w:t xml:space="preserve"> </w:t>
            </w:r>
            <w:r w:rsidRPr="000B4357">
              <w:rPr>
                <w:rFonts w:ascii="Times New Roman" w:hAnsi="Times New Roman"/>
                <w:b/>
                <w:bCs/>
                <w:kern w:val="1"/>
                <w:sz w:val="19"/>
                <w:szCs w:val="19"/>
                <w:lang w:eastAsia="ar-SA"/>
              </w:rPr>
              <w:t xml:space="preserve">с </w:t>
            </w:r>
            <w:r w:rsidR="00AA0133" w:rsidRPr="000B4357">
              <w:rPr>
                <w:rFonts w:ascii="Times New Roman" w:hAnsi="Times New Roman"/>
                <w:b/>
                <w:bCs/>
                <w:kern w:val="1"/>
                <w:sz w:val="19"/>
                <w:szCs w:val="19"/>
                <w:lang w:eastAsia="ar-SA"/>
              </w:rPr>
              <w:t xml:space="preserve">даты подписания </w:t>
            </w:r>
            <w:r w:rsidRPr="000B4357">
              <w:rPr>
                <w:rFonts w:ascii="Times New Roman" w:hAnsi="Times New Roman"/>
                <w:b/>
                <w:bCs/>
                <w:kern w:val="1"/>
                <w:sz w:val="19"/>
                <w:szCs w:val="19"/>
                <w:lang w:eastAsia="ar-SA"/>
              </w:rPr>
              <w:t xml:space="preserve">  </w:t>
            </w:r>
            <w:r w:rsidR="00AA0133" w:rsidRPr="000B4357">
              <w:rPr>
                <w:rFonts w:ascii="Times New Roman" w:hAnsi="Times New Roman"/>
                <w:b/>
                <w:bCs/>
                <w:kern w:val="1"/>
                <w:sz w:val="19"/>
                <w:szCs w:val="19"/>
                <w:lang w:eastAsia="ar-SA"/>
              </w:rPr>
              <w:t>договора</w:t>
            </w:r>
            <w:r w:rsidR="00AA0133" w:rsidRPr="000B4357">
              <w:rPr>
                <w:rFonts w:ascii="Times New Roman" w:hAnsi="Times New Roman"/>
                <w:bCs/>
                <w:kern w:val="1"/>
                <w:sz w:val="19"/>
                <w:szCs w:val="19"/>
                <w:lang w:eastAsia="ar-SA"/>
              </w:rPr>
              <w:t>,</w:t>
            </w:r>
          </w:p>
          <w:p w:rsidR="00AA0133" w:rsidRPr="000B4357" w:rsidRDefault="000B4357" w:rsidP="000B4357">
            <w:pPr>
              <w:suppressAutoHyphens/>
              <w:spacing w:before="0"/>
              <w:ind w:firstLine="34"/>
              <w:rPr>
                <w:rFonts w:ascii="Times New Roman" w:hAnsi="Times New Roman"/>
                <w:bCs/>
                <w:kern w:val="1"/>
                <w:sz w:val="19"/>
                <w:szCs w:val="19"/>
                <w:lang w:eastAsia="ar-SA"/>
              </w:rPr>
            </w:pPr>
            <w:r>
              <w:rPr>
                <w:rFonts w:ascii="Times New Roman" w:hAnsi="Times New Roman"/>
                <w:bCs/>
                <w:kern w:val="1"/>
                <w:sz w:val="19"/>
                <w:szCs w:val="19"/>
                <w:lang w:eastAsia="ar-SA"/>
              </w:rPr>
              <w:t xml:space="preserve">    окончание </w:t>
            </w:r>
            <w:r w:rsidRPr="000B4357">
              <w:rPr>
                <w:rFonts w:ascii="Times New Roman" w:hAnsi="Times New Roman"/>
                <w:bCs/>
                <w:kern w:val="1"/>
                <w:sz w:val="19"/>
                <w:szCs w:val="19"/>
                <w:lang w:eastAsia="ar-SA"/>
              </w:rPr>
              <w:t>работ</w:t>
            </w:r>
            <w:r>
              <w:rPr>
                <w:rFonts w:ascii="Times New Roman" w:hAnsi="Times New Roman"/>
                <w:bCs/>
                <w:kern w:val="1"/>
                <w:sz w:val="19"/>
                <w:szCs w:val="19"/>
                <w:lang w:eastAsia="ar-SA"/>
              </w:rPr>
              <w:t xml:space="preserve"> </w:t>
            </w:r>
            <w:r w:rsidRPr="000B4357">
              <w:rPr>
                <w:rFonts w:ascii="Times New Roman" w:hAnsi="Times New Roman"/>
                <w:bCs/>
                <w:kern w:val="1"/>
                <w:sz w:val="19"/>
                <w:szCs w:val="19"/>
                <w:lang w:eastAsia="ar-SA"/>
              </w:rPr>
              <w:t>–</w:t>
            </w:r>
            <w:r>
              <w:rPr>
                <w:rFonts w:ascii="Times New Roman" w:hAnsi="Times New Roman"/>
                <w:bCs/>
                <w:kern w:val="1"/>
                <w:sz w:val="19"/>
                <w:szCs w:val="19"/>
                <w:lang w:eastAsia="ar-SA"/>
              </w:rPr>
              <w:t xml:space="preserve"> </w:t>
            </w:r>
            <w:r w:rsidR="00AA0133" w:rsidRPr="000B4357">
              <w:rPr>
                <w:rFonts w:ascii="Times New Roman" w:hAnsi="Times New Roman"/>
                <w:b/>
                <w:bCs/>
                <w:kern w:val="1"/>
                <w:sz w:val="19"/>
                <w:szCs w:val="19"/>
                <w:lang w:eastAsia="ar-SA"/>
              </w:rPr>
              <w:t>один месяц с даты заключения договора</w:t>
            </w:r>
            <w:r w:rsidR="00AA0133" w:rsidRPr="000B4357">
              <w:rPr>
                <w:rFonts w:ascii="Times New Roman" w:hAnsi="Times New Roman"/>
                <w:bCs/>
                <w:kern w:val="1"/>
                <w:sz w:val="19"/>
                <w:szCs w:val="19"/>
                <w:lang w:eastAsia="ar-SA"/>
              </w:rPr>
              <w:t>;</w:t>
            </w:r>
          </w:p>
          <w:p w:rsidR="00AA0133" w:rsidRPr="000B4357" w:rsidRDefault="00AA0133" w:rsidP="000B4357">
            <w:pPr>
              <w:suppressAutoHyphens/>
              <w:spacing w:before="0"/>
              <w:rPr>
                <w:rFonts w:ascii="Times New Roman" w:hAnsi="Times New Roman"/>
                <w:bCs/>
                <w:kern w:val="1"/>
                <w:sz w:val="19"/>
                <w:szCs w:val="19"/>
                <w:lang w:eastAsia="ar-SA"/>
              </w:rPr>
            </w:pPr>
            <w:r w:rsidRPr="000B4357">
              <w:rPr>
                <w:rFonts w:ascii="Times New Roman" w:hAnsi="Times New Roman"/>
                <w:bCs/>
                <w:kern w:val="1"/>
                <w:sz w:val="19"/>
                <w:szCs w:val="19"/>
                <w:lang w:eastAsia="ar-SA"/>
              </w:rPr>
              <w:t>Проведение строительно-монтажных работ</w:t>
            </w:r>
          </w:p>
          <w:p w:rsidR="00AA0133" w:rsidRPr="000B4357" w:rsidRDefault="000B4357" w:rsidP="000B4357">
            <w:pPr>
              <w:suppressAutoHyphens/>
              <w:spacing w:before="0"/>
              <w:rPr>
                <w:rFonts w:ascii="Times New Roman" w:hAnsi="Times New Roman"/>
                <w:bCs/>
                <w:kern w:val="1"/>
                <w:sz w:val="19"/>
                <w:szCs w:val="19"/>
                <w:lang w:eastAsia="ar-SA"/>
              </w:rPr>
            </w:pPr>
            <w:r>
              <w:rPr>
                <w:rFonts w:ascii="Times New Roman" w:hAnsi="Times New Roman"/>
                <w:bCs/>
                <w:kern w:val="1"/>
                <w:sz w:val="19"/>
                <w:szCs w:val="19"/>
                <w:lang w:eastAsia="ar-SA"/>
              </w:rPr>
              <w:t xml:space="preserve">     </w:t>
            </w:r>
            <w:r w:rsidRPr="000B4357">
              <w:rPr>
                <w:rFonts w:ascii="Times New Roman" w:hAnsi="Times New Roman"/>
                <w:bCs/>
                <w:kern w:val="1"/>
                <w:sz w:val="19"/>
                <w:szCs w:val="19"/>
                <w:lang w:eastAsia="ar-SA"/>
              </w:rPr>
              <w:t>начало работ –</w:t>
            </w:r>
            <w:r>
              <w:rPr>
                <w:rFonts w:ascii="Times New Roman" w:hAnsi="Times New Roman"/>
                <w:bCs/>
                <w:kern w:val="1"/>
                <w:sz w:val="19"/>
                <w:szCs w:val="19"/>
                <w:lang w:eastAsia="ar-SA"/>
              </w:rPr>
              <w:t xml:space="preserve"> </w:t>
            </w:r>
            <w:r w:rsidR="00AA0133" w:rsidRPr="000B4357">
              <w:rPr>
                <w:rFonts w:ascii="Times New Roman" w:hAnsi="Times New Roman"/>
                <w:b/>
                <w:bCs/>
                <w:kern w:val="1"/>
                <w:sz w:val="19"/>
                <w:szCs w:val="19"/>
                <w:lang w:eastAsia="ar-SA"/>
              </w:rPr>
              <w:t xml:space="preserve">с даты согласования </w:t>
            </w:r>
            <w:r w:rsidRPr="000B4357">
              <w:rPr>
                <w:rFonts w:ascii="Times New Roman" w:hAnsi="Times New Roman"/>
                <w:b/>
                <w:bCs/>
                <w:kern w:val="1"/>
                <w:sz w:val="19"/>
                <w:szCs w:val="19"/>
                <w:lang w:eastAsia="ar-SA"/>
              </w:rPr>
              <w:t xml:space="preserve">  </w:t>
            </w:r>
            <w:r w:rsidR="00AA0133" w:rsidRPr="000B4357">
              <w:rPr>
                <w:rFonts w:ascii="Times New Roman" w:hAnsi="Times New Roman"/>
                <w:b/>
                <w:bCs/>
                <w:kern w:val="1"/>
                <w:sz w:val="19"/>
                <w:szCs w:val="19"/>
                <w:lang w:eastAsia="ar-SA"/>
              </w:rPr>
              <w:t>проекта</w:t>
            </w:r>
            <w:r w:rsidR="00AA0133" w:rsidRPr="000B4357">
              <w:rPr>
                <w:rFonts w:ascii="Times New Roman" w:hAnsi="Times New Roman"/>
                <w:bCs/>
                <w:kern w:val="1"/>
                <w:sz w:val="19"/>
                <w:szCs w:val="19"/>
                <w:lang w:eastAsia="ar-SA"/>
              </w:rPr>
              <w:t>;</w:t>
            </w:r>
          </w:p>
          <w:p w:rsidR="00AA0133" w:rsidRPr="000B4357" w:rsidRDefault="000B4357" w:rsidP="000B4357">
            <w:pPr>
              <w:suppressAutoHyphens/>
              <w:spacing w:before="0"/>
              <w:rPr>
                <w:rFonts w:ascii="Times New Roman" w:hAnsi="Times New Roman"/>
                <w:bCs/>
                <w:kern w:val="1"/>
                <w:sz w:val="19"/>
                <w:szCs w:val="19"/>
                <w:lang w:eastAsia="ar-SA"/>
              </w:rPr>
            </w:pPr>
            <w:r>
              <w:rPr>
                <w:rFonts w:ascii="Times New Roman" w:hAnsi="Times New Roman"/>
                <w:bCs/>
                <w:kern w:val="1"/>
                <w:sz w:val="19"/>
                <w:szCs w:val="19"/>
                <w:lang w:eastAsia="ar-SA"/>
              </w:rPr>
              <w:t xml:space="preserve">     </w:t>
            </w:r>
            <w:r w:rsidR="00AA0133" w:rsidRPr="000B4357">
              <w:rPr>
                <w:rFonts w:ascii="Times New Roman" w:hAnsi="Times New Roman"/>
                <w:bCs/>
                <w:kern w:val="1"/>
                <w:sz w:val="19"/>
                <w:szCs w:val="19"/>
                <w:lang w:eastAsia="ar-SA"/>
              </w:rPr>
              <w:t xml:space="preserve">окончание – </w:t>
            </w:r>
            <w:r w:rsidR="00AA0133" w:rsidRPr="000B4357">
              <w:rPr>
                <w:rFonts w:ascii="Times New Roman" w:hAnsi="Times New Roman"/>
                <w:b/>
                <w:bCs/>
                <w:kern w:val="1"/>
                <w:sz w:val="19"/>
                <w:szCs w:val="19"/>
                <w:lang w:eastAsia="ar-SA"/>
              </w:rPr>
              <w:t>15.12.2017г.;</w:t>
            </w:r>
          </w:p>
          <w:p w:rsidR="00AA0133" w:rsidRPr="000B4357" w:rsidRDefault="00AA0133" w:rsidP="000B4357">
            <w:pPr>
              <w:suppressAutoHyphens/>
              <w:spacing w:before="0"/>
              <w:rPr>
                <w:rFonts w:ascii="Times New Roman" w:hAnsi="Times New Roman"/>
                <w:bCs/>
                <w:kern w:val="1"/>
                <w:sz w:val="19"/>
                <w:szCs w:val="19"/>
                <w:lang w:eastAsia="ar-SA"/>
              </w:rPr>
            </w:pPr>
            <w:r w:rsidRPr="000B4357">
              <w:rPr>
                <w:rFonts w:ascii="Times New Roman" w:hAnsi="Times New Roman"/>
                <w:bCs/>
                <w:kern w:val="1"/>
                <w:sz w:val="19"/>
                <w:szCs w:val="19"/>
                <w:lang w:eastAsia="ar-SA"/>
              </w:rPr>
              <w:t>Выполнение пусконаладочных работ</w:t>
            </w:r>
          </w:p>
          <w:p w:rsidR="00AA0133" w:rsidRPr="000B4357" w:rsidRDefault="00AA0133" w:rsidP="000B4357">
            <w:pPr>
              <w:suppressAutoHyphens/>
              <w:spacing w:before="0"/>
              <w:ind w:firstLine="284"/>
              <w:rPr>
                <w:rFonts w:ascii="Times New Roman" w:hAnsi="Times New Roman"/>
                <w:bCs/>
                <w:kern w:val="1"/>
                <w:sz w:val="19"/>
                <w:szCs w:val="19"/>
                <w:lang w:eastAsia="ar-SA"/>
              </w:rPr>
            </w:pPr>
            <w:r w:rsidRPr="000B4357">
              <w:rPr>
                <w:rFonts w:ascii="Times New Roman" w:hAnsi="Times New Roman"/>
                <w:bCs/>
                <w:kern w:val="1"/>
                <w:sz w:val="19"/>
                <w:szCs w:val="19"/>
                <w:lang w:eastAsia="ar-SA"/>
              </w:rPr>
              <w:t xml:space="preserve">начало - </w:t>
            </w:r>
            <w:r w:rsidRPr="000B4357">
              <w:rPr>
                <w:rFonts w:ascii="Times New Roman" w:hAnsi="Times New Roman"/>
                <w:b/>
                <w:bCs/>
                <w:kern w:val="1"/>
                <w:sz w:val="19"/>
                <w:szCs w:val="19"/>
                <w:lang w:eastAsia="ar-SA"/>
              </w:rPr>
              <w:t>01.10.2017г.</w:t>
            </w:r>
          </w:p>
          <w:p w:rsidR="00AA0133" w:rsidRPr="000B4357" w:rsidRDefault="00AA0133" w:rsidP="000B4357">
            <w:pPr>
              <w:suppressAutoHyphens/>
              <w:spacing w:before="0"/>
              <w:ind w:firstLine="284"/>
              <w:rPr>
                <w:rFonts w:ascii="Times New Roman" w:hAnsi="Times New Roman"/>
                <w:bCs/>
                <w:kern w:val="1"/>
                <w:sz w:val="19"/>
                <w:szCs w:val="19"/>
                <w:lang w:eastAsia="ar-SA"/>
              </w:rPr>
            </w:pPr>
            <w:r w:rsidRPr="000B4357">
              <w:rPr>
                <w:rFonts w:ascii="Times New Roman" w:hAnsi="Times New Roman"/>
                <w:bCs/>
                <w:kern w:val="1"/>
                <w:sz w:val="19"/>
                <w:szCs w:val="19"/>
                <w:lang w:eastAsia="ar-SA"/>
              </w:rPr>
              <w:t xml:space="preserve">окончание - </w:t>
            </w:r>
            <w:r w:rsidRPr="000B4357">
              <w:rPr>
                <w:rFonts w:ascii="Times New Roman" w:hAnsi="Times New Roman"/>
                <w:b/>
                <w:bCs/>
                <w:kern w:val="1"/>
                <w:sz w:val="19"/>
                <w:szCs w:val="19"/>
                <w:lang w:eastAsia="ar-SA"/>
              </w:rPr>
              <w:t>29.12.2017г.</w:t>
            </w:r>
          </w:p>
          <w:p w:rsidR="00AA0133" w:rsidRPr="000B4357" w:rsidRDefault="00AA0133" w:rsidP="000B4357">
            <w:pPr>
              <w:suppressAutoHyphens/>
              <w:spacing w:before="0"/>
              <w:rPr>
                <w:rFonts w:ascii="Times New Roman" w:hAnsi="Times New Roman"/>
                <w:bCs/>
                <w:kern w:val="1"/>
                <w:sz w:val="19"/>
                <w:szCs w:val="19"/>
                <w:lang w:eastAsia="ar-SA"/>
              </w:rPr>
            </w:pPr>
            <w:r w:rsidRPr="000B4357">
              <w:rPr>
                <w:rFonts w:ascii="Times New Roman" w:hAnsi="Times New Roman"/>
                <w:bCs/>
                <w:kern w:val="1"/>
                <w:sz w:val="19"/>
                <w:szCs w:val="19"/>
                <w:lang w:eastAsia="ar-SA"/>
              </w:rPr>
              <w:t>Проведение авторского надзора</w:t>
            </w:r>
          </w:p>
          <w:p w:rsidR="00AA0133" w:rsidRPr="000B4357" w:rsidRDefault="000B4357" w:rsidP="000B4357">
            <w:pPr>
              <w:suppressAutoHyphens/>
              <w:spacing w:before="0"/>
              <w:ind w:firstLine="284"/>
              <w:rPr>
                <w:rFonts w:ascii="Times New Roman" w:hAnsi="Times New Roman"/>
                <w:bCs/>
                <w:kern w:val="1"/>
                <w:sz w:val="19"/>
                <w:szCs w:val="19"/>
                <w:lang w:eastAsia="ar-SA"/>
              </w:rPr>
            </w:pPr>
            <w:r w:rsidRPr="000B4357">
              <w:rPr>
                <w:rFonts w:ascii="Times New Roman" w:hAnsi="Times New Roman"/>
                <w:bCs/>
                <w:kern w:val="1"/>
                <w:sz w:val="19"/>
                <w:szCs w:val="19"/>
                <w:lang w:eastAsia="ar-SA"/>
              </w:rPr>
              <w:t>начало</w:t>
            </w:r>
            <w:r w:rsidR="00AA0133" w:rsidRPr="000B4357">
              <w:rPr>
                <w:rFonts w:ascii="Times New Roman" w:hAnsi="Times New Roman"/>
                <w:b/>
                <w:bCs/>
                <w:kern w:val="1"/>
                <w:sz w:val="19"/>
                <w:szCs w:val="19"/>
                <w:lang w:eastAsia="ar-SA"/>
              </w:rPr>
              <w:t>- с даты согласования проекта</w:t>
            </w:r>
            <w:r w:rsidR="00AA0133" w:rsidRPr="000B4357">
              <w:rPr>
                <w:rFonts w:ascii="Times New Roman" w:hAnsi="Times New Roman"/>
                <w:bCs/>
                <w:kern w:val="1"/>
                <w:sz w:val="19"/>
                <w:szCs w:val="19"/>
                <w:lang w:eastAsia="ar-SA"/>
              </w:rPr>
              <w:t>;</w:t>
            </w:r>
          </w:p>
          <w:p w:rsidR="00AA0133" w:rsidRPr="000B4357" w:rsidRDefault="00AA0133" w:rsidP="000B4357">
            <w:pPr>
              <w:suppressAutoHyphens/>
              <w:spacing w:before="0"/>
              <w:ind w:firstLine="284"/>
              <w:rPr>
                <w:rFonts w:ascii="Times New Roman" w:hAnsi="Times New Roman"/>
                <w:bCs/>
                <w:kern w:val="1"/>
                <w:sz w:val="19"/>
                <w:szCs w:val="19"/>
                <w:lang w:eastAsia="ar-SA"/>
              </w:rPr>
            </w:pPr>
            <w:r w:rsidRPr="000B4357">
              <w:rPr>
                <w:rFonts w:ascii="Times New Roman" w:hAnsi="Times New Roman"/>
                <w:bCs/>
                <w:kern w:val="1"/>
                <w:sz w:val="19"/>
                <w:szCs w:val="19"/>
                <w:lang w:eastAsia="ar-SA"/>
              </w:rPr>
              <w:t xml:space="preserve">окончание - </w:t>
            </w:r>
            <w:r w:rsidRPr="000B4357">
              <w:rPr>
                <w:rFonts w:ascii="Times New Roman" w:hAnsi="Times New Roman"/>
                <w:b/>
                <w:bCs/>
                <w:kern w:val="1"/>
                <w:sz w:val="19"/>
                <w:szCs w:val="19"/>
                <w:lang w:eastAsia="ar-SA"/>
              </w:rPr>
              <w:t>29.12.2017г.</w:t>
            </w:r>
          </w:p>
          <w:p w:rsidR="00D549DA" w:rsidRPr="000B4357" w:rsidRDefault="00AA0133" w:rsidP="000B4357">
            <w:pPr>
              <w:suppressAutoHyphens/>
              <w:spacing w:before="0"/>
              <w:rPr>
                <w:rFonts w:ascii="Times New Roman" w:hAnsi="Times New Roman"/>
                <w:bCs/>
                <w:kern w:val="1"/>
                <w:sz w:val="19"/>
                <w:szCs w:val="19"/>
                <w:lang w:eastAsia="ar-SA"/>
              </w:rPr>
            </w:pPr>
            <w:r w:rsidRPr="000B4357">
              <w:rPr>
                <w:rFonts w:ascii="Times New Roman" w:hAnsi="Times New Roman"/>
                <w:bCs/>
                <w:kern w:val="1"/>
                <w:sz w:val="19"/>
                <w:szCs w:val="19"/>
                <w:lang w:eastAsia="ar-SA"/>
              </w:rPr>
              <w:t xml:space="preserve">Срок окончания всего комплекса работ: – до </w:t>
            </w:r>
            <w:r w:rsidRPr="000B4357">
              <w:rPr>
                <w:rFonts w:ascii="Times New Roman" w:hAnsi="Times New Roman"/>
                <w:b/>
                <w:bCs/>
                <w:kern w:val="1"/>
                <w:sz w:val="19"/>
                <w:szCs w:val="19"/>
                <w:lang w:eastAsia="ar-SA"/>
              </w:rPr>
              <w:t>30 декабря 2017 г.</w:t>
            </w:r>
          </w:p>
          <w:p w:rsidR="00AA0133" w:rsidRPr="00FA265E" w:rsidRDefault="00AA0133" w:rsidP="009A5405">
            <w:pPr>
              <w:suppressAutoHyphens/>
              <w:spacing w:before="0"/>
              <w:ind w:firstLine="284"/>
              <w:jc w:val="both"/>
              <w:rPr>
                <w:rFonts w:ascii="Times New Roman" w:hAnsi="Times New Roman"/>
                <w:bCs/>
                <w:i/>
                <w:kern w:val="1"/>
                <w:sz w:val="20"/>
                <w:szCs w:val="20"/>
                <w:lang w:eastAsia="ar-SA"/>
              </w:rPr>
            </w:pPr>
          </w:p>
        </w:tc>
      </w:tr>
      <w:tr w:rsidR="00C3289F" w:rsidRPr="00C3289F" w:rsidTr="00D9443F">
        <w:trPr>
          <w:trHeight w:val="675"/>
        </w:trPr>
        <w:tc>
          <w:tcPr>
            <w:tcW w:w="5103" w:type="dxa"/>
          </w:tcPr>
          <w:p w:rsidR="00D549DA" w:rsidRPr="00C3289F" w:rsidRDefault="00D549DA" w:rsidP="000B030B">
            <w:pPr>
              <w:tabs>
                <w:tab w:val="left" w:pos="2880"/>
                <w:tab w:val="left" w:pos="3240"/>
              </w:tabs>
              <w:rPr>
                <w:rFonts w:ascii="Times New Roman" w:hAnsi="Times New Roman"/>
                <w:sz w:val="20"/>
                <w:szCs w:val="20"/>
              </w:rPr>
            </w:pPr>
            <w:r w:rsidRPr="00C3289F">
              <w:rPr>
                <w:rFonts w:ascii="Times New Roman" w:hAnsi="Times New Roman"/>
                <w:sz w:val="20"/>
                <w:szCs w:val="20"/>
              </w:rPr>
              <w:t>Стоимость работ, рублей без НДС</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C838AC" w:rsidRPr="00C3289F" w:rsidTr="00D9443F">
        <w:trPr>
          <w:trHeight w:val="675"/>
        </w:trPr>
        <w:tc>
          <w:tcPr>
            <w:tcW w:w="5103" w:type="dxa"/>
          </w:tcPr>
          <w:p w:rsidR="00C838AC" w:rsidRPr="00C3289F" w:rsidRDefault="00C838AC" w:rsidP="00C838AC">
            <w:pPr>
              <w:tabs>
                <w:tab w:val="left" w:pos="2880"/>
                <w:tab w:val="left" w:pos="3240"/>
              </w:tabs>
              <w:rPr>
                <w:rFonts w:ascii="Times New Roman" w:hAnsi="Times New Roman"/>
                <w:sz w:val="20"/>
                <w:szCs w:val="20"/>
              </w:rPr>
            </w:pPr>
            <w:r w:rsidRPr="00C838AC">
              <w:rPr>
                <w:rFonts w:ascii="Times New Roman" w:hAnsi="Times New Roman"/>
                <w:sz w:val="20"/>
                <w:szCs w:val="20"/>
              </w:rPr>
              <w:t xml:space="preserve">Стоимость работ, рублей </w:t>
            </w:r>
            <w:r>
              <w:rPr>
                <w:rFonts w:ascii="Times New Roman" w:hAnsi="Times New Roman"/>
                <w:sz w:val="20"/>
                <w:szCs w:val="20"/>
              </w:rPr>
              <w:t xml:space="preserve">с </w:t>
            </w:r>
            <w:r w:rsidRPr="00C838AC">
              <w:rPr>
                <w:rFonts w:ascii="Times New Roman" w:hAnsi="Times New Roman"/>
                <w:sz w:val="20"/>
                <w:szCs w:val="20"/>
              </w:rPr>
              <w:t>НДС</w:t>
            </w:r>
          </w:p>
        </w:tc>
        <w:tc>
          <w:tcPr>
            <w:tcW w:w="4359" w:type="dxa"/>
          </w:tcPr>
          <w:p w:rsidR="00C838AC" w:rsidRPr="00C3289F" w:rsidRDefault="00C838AC" w:rsidP="000B030B">
            <w:pPr>
              <w:tabs>
                <w:tab w:val="left" w:pos="3240"/>
              </w:tabs>
              <w:jc w:val="both"/>
              <w:rPr>
                <w:rFonts w:ascii="Times New Roman" w:hAnsi="Times New Roman"/>
                <w:sz w:val="20"/>
                <w:szCs w:val="20"/>
              </w:rPr>
            </w:pPr>
          </w:p>
        </w:tc>
      </w:tr>
      <w:tr w:rsidR="00C3289F" w:rsidRPr="00C3289F" w:rsidTr="00D9443F">
        <w:trPr>
          <w:trHeight w:val="269"/>
        </w:trPr>
        <w:tc>
          <w:tcPr>
            <w:tcW w:w="5103"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Наличие скидок или условия их получения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D9443F">
        <w:trPr>
          <w:trHeight w:val="198"/>
        </w:trPr>
        <w:tc>
          <w:tcPr>
            <w:tcW w:w="5103" w:type="dxa"/>
          </w:tcPr>
          <w:p w:rsidR="00D549DA" w:rsidRPr="00EB5618" w:rsidRDefault="00D549DA" w:rsidP="000B030B">
            <w:pPr>
              <w:tabs>
                <w:tab w:val="left" w:pos="3240"/>
              </w:tabs>
              <w:rPr>
                <w:rFonts w:ascii="Times New Roman" w:hAnsi="Times New Roman"/>
                <w:sz w:val="20"/>
                <w:szCs w:val="20"/>
              </w:rPr>
            </w:pPr>
            <w:r w:rsidRPr="00C3289F">
              <w:rPr>
                <w:rFonts w:ascii="Times New Roman" w:hAnsi="Times New Roman"/>
                <w:sz w:val="20"/>
                <w:szCs w:val="20"/>
              </w:rPr>
              <w:t>Условия оплаты</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D549DA" w:rsidRPr="00C3289F" w:rsidTr="00D9443F">
        <w:trPr>
          <w:trHeight w:val="239"/>
        </w:trPr>
        <w:tc>
          <w:tcPr>
            <w:tcW w:w="5103"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Дополнительные условия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bl>
    <w:p w:rsidR="00D549DA" w:rsidRPr="00C3289F" w:rsidRDefault="00D549DA" w:rsidP="00D549DA">
      <w:pPr>
        <w:spacing w:before="0"/>
        <w:jc w:val="both"/>
        <w:rPr>
          <w:rFonts w:ascii="Times New Roman" w:hAnsi="Times New Roman"/>
          <w:szCs w:val="22"/>
        </w:rPr>
      </w:pP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может быть акцептовано до «____» __________________ _____ г.</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не может быть отозвано и является безотзывной офертой.</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 xml:space="preserve">Настоящая оферта может быть акцептована не более одного раза. </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spacing w:before="0"/>
        <w:jc w:val="both"/>
        <w:rPr>
          <w:rFonts w:ascii="Times New Roman" w:hAnsi="Times New Roman"/>
          <w:szCs w:val="22"/>
        </w:rPr>
      </w:pPr>
    </w:p>
    <w:p w:rsidR="00D549DA" w:rsidRPr="00C3289F" w:rsidRDefault="00D549DA" w:rsidP="00D549DA">
      <w:pPr>
        <w:rPr>
          <w:rFonts w:ascii="Times New Roman" w:hAnsi="Times New Roman"/>
          <w:szCs w:val="22"/>
        </w:rPr>
      </w:pPr>
      <w:r w:rsidRPr="00C3289F">
        <w:rPr>
          <w:rFonts w:ascii="Times New Roman" w:hAnsi="Times New Roman"/>
          <w:szCs w:val="22"/>
        </w:rPr>
        <w:t>Подпись:________________________________ /Должность, Фамилия И.О./</w:t>
      </w:r>
    </w:p>
    <w:p w:rsidR="008324F0" w:rsidRPr="00C3289F" w:rsidRDefault="00D549DA" w:rsidP="0011018B">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t>МП</w:t>
      </w:r>
    </w:p>
    <w:p w:rsidR="00B71877" w:rsidRPr="00C3289F" w:rsidRDefault="00B71877" w:rsidP="00B71877">
      <w:pPr>
        <w:jc w:val="right"/>
        <w:rPr>
          <w:rFonts w:ascii="Times New Roman" w:hAnsi="Times New Roman"/>
          <w:b/>
        </w:rPr>
        <w:sectPr w:rsidR="00B71877" w:rsidRPr="00C3289F" w:rsidSect="00506763">
          <w:pgSz w:w="11906" w:h="16838"/>
          <w:pgMar w:top="851" w:right="567" w:bottom="567" w:left="1418" w:header="709" w:footer="709" w:gutter="0"/>
          <w:cols w:space="708"/>
          <w:docGrid w:linePitch="360"/>
        </w:sectPr>
      </w:pP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0B4357">
        <w:rPr>
          <w:rFonts w:ascii="Times New Roman" w:hAnsi="Times New Roman"/>
          <w:sz w:val="24"/>
        </w:rPr>
        <w:t>409</w:t>
      </w:r>
      <w:r w:rsidRPr="00C3289F">
        <w:rPr>
          <w:rFonts w:ascii="Times New Roman" w:hAnsi="Times New Roman"/>
          <w:sz w:val="24"/>
        </w:rPr>
        <w:t>-КС-201</w:t>
      </w:r>
      <w:r w:rsidR="0058528A">
        <w:rPr>
          <w:rFonts w:ascii="Times New Roman" w:hAnsi="Times New Roman"/>
          <w:sz w:val="24"/>
        </w:rPr>
        <w:t>7</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3C3181" w:rsidRPr="00D53E31" w:rsidRDefault="00132B25" w:rsidP="00223D66">
      <w:pPr>
        <w:spacing w:before="0" w:line="276" w:lineRule="auto"/>
        <w:jc w:val="right"/>
        <w:rPr>
          <w:rFonts w:ascii="Times New Roman" w:hAnsi="Times New Roman"/>
          <w:b/>
          <w:bCs/>
          <w:sz w:val="24"/>
        </w:rPr>
      </w:pPr>
      <w:r w:rsidRPr="00D53E31">
        <w:rPr>
          <w:rFonts w:ascii="Times New Roman" w:hAnsi="Times New Roman"/>
          <w:b/>
        </w:rPr>
        <w:br w:type="page"/>
      </w:r>
      <w:r w:rsidR="00D9443F">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6</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0B4357">
        <w:rPr>
          <w:rFonts w:ascii="Times New Roman" w:hAnsi="Times New Roman"/>
          <w:sz w:val="24"/>
        </w:rPr>
        <w:t>409</w:t>
      </w:r>
      <w:r w:rsidRPr="00D53E31">
        <w:rPr>
          <w:rFonts w:ascii="Times New Roman" w:hAnsi="Times New Roman"/>
          <w:sz w:val="24"/>
        </w:rPr>
        <w:t>-КС-201</w:t>
      </w:r>
      <w:r w:rsidR="0058528A">
        <w:rPr>
          <w:rFonts w:ascii="Times New Roman" w:hAnsi="Times New Roman"/>
          <w:sz w:val="24"/>
        </w:rPr>
        <w:t>7</w:t>
      </w:r>
    </w:p>
    <w:p w:rsidR="00CC3DD8" w:rsidRPr="00D53E31" w:rsidRDefault="00CC3DD8" w:rsidP="00CC3DD8">
      <w:pPr>
        <w:spacing w:before="0"/>
        <w:rPr>
          <w:rFonts w:ascii="Times New Roman" w:eastAsia="Calibri" w:hAnsi="Times New Roman"/>
          <w:szCs w:val="22"/>
          <w:lang w:eastAsia="en-US"/>
        </w:rPr>
      </w:pPr>
    </w:p>
    <w:tbl>
      <w:tblPr>
        <w:tblW w:w="14855" w:type="dxa"/>
        <w:tblInd w:w="421" w:type="dxa"/>
        <w:tblLayout w:type="fixed"/>
        <w:tblLook w:val="04A0" w:firstRow="1" w:lastRow="0" w:firstColumn="1" w:lastColumn="0" w:noHBand="0" w:noVBand="1"/>
      </w:tblPr>
      <w:tblGrid>
        <w:gridCol w:w="541"/>
        <w:gridCol w:w="2014"/>
        <w:gridCol w:w="1751"/>
        <w:gridCol w:w="2094"/>
        <w:gridCol w:w="1651"/>
        <w:gridCol w:w="770"/>
        <w:gridCol w:w="789"/>
        <w:gridCol w:w="1559"/>
        <w:gridCol w:w="1701"/>
        <w:gridCol w:w="50"/>
        <w:gridCol w:w="1935"/>
      </w:tblGrid>
      <w:tr w:rsidR="00D86698" w:rsidRPr="00D86698" w:rsidTr="00CD4DF9">
        <w:trPr>
          <w:trHeight w:val="250"/>
        </w:trPr>
        <w:tc>
          <w:tcPr>
            <w:tcW w:w="14855" w:type="dxa"/>
            <w:gridSpan w:val="11"/>
            <w:tcBorders>
              <w:top w:val="nil"/>
              <w:left w:val="nil"/>
              <w:bottom w:val="nil"/>
              <w:right w:val="nil"/>
            </w:tcBorders>
            <w:shd w:val="clear" w:color="auto" w:fill="auto"/>
            <w:vAlign w:val="center"/>
            <w:hideMark/>
          </w:tcPr>
          <w:p w:rsidR="00D86698" w:rsidRPr="00D86698" w:rsidRDefault="00D86698" w:rsidP="00C46299">
            <w:pPr>
              <w:spacing w:before="0"/>
              <w:rPr>
                <w:rFonts w:ascii="Times New Roman" w:hAnsi="Times New Roman"/>
                <w:b/>
                <w:bCs/>
                <w:color w:val="000000"/>
                <w:sz w:val="24"/>
              </w:rPr>
            </w:pPr>
            <w:r w:rsidRPr="00D86698">
              <w:rPr>
                <w:rFonts w:ascii="Times New Roman" w:hAnsi="Times New Roman"/>
                <w:b/>
                <w:bCs/>
                <w:color w:val="000000"/>
                <w:sz w:val="24"/>
              </w:rPr>
              <w:t xml:space="preserve">Справка о заключенных и выполненных аналогичных договорах за </w:t>
            </w:r>
            <w:r w:rsidR="00C46299">
              <w:rPr>
                <w:rFonts w:ascii="Times New Roman" w:hAnsi="Times New Roman"/>
                <w:b/>
                <w:bCs/>
                <w:color w:val="000000"/>
                <w:sz w:val="24"/>
              </w:rPr>
              <w:t>5 лет</w:t>
            </w:r>
            <w:r w:rsidRPr="00D86698">
              <w:rPr>
                <w:rFonts w:ascii="Times New Roman" w:hAnsi="Times New Roman"/>
                <w:b/>
                <w:bCs/>
                <w:color w:val="000000"/>
                <w:sz w:val="24"/>
              </w:rPr>
              <w:t>*</w:t>
            </w:r>
          </w:p>
        </w:tc>
      </w:tr>
      <w:tr w:rsidR="00D86698" w:rsidRPr="00D86698" w:rsidTr="00CD4DF9">
        <w:trPr>
          <w:trHeight w:val="90"/>
        </w:trPr>
        <w:tc>
          <w:tcPr>
            <w:tcW w:w="541"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2014"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751"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2094"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2421" w:type="dxa"/>
            <w:gridSpan w:val="2"/>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2348" w:type="dxa"/>
            <w:gridSpan w:val="2"/>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751" w:type="dxa"/>
            <w:gridSpan w:val="2"/>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935"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250"/>
        </w:trPr>
        <w:tc>
          <w:tcPr>
            <w:tcW w:w="14855" w:type="dxa"/>
            <w:gridSpan w:val="11"/>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Наименование Претендента: _________________________________</w:t>
            </w:r>
          </w:p>
        </w:tc>
      </w:tr>
      <w:tr w:rsidR="00D86698" w:rsidRPr="00D86698" w:rsidTr="00CD4DF9">
        <w:trPr>
          <w:trHeight w:val="250"/>
        </w:trPr>
        <w:tc>
          <w:tcPr>
            <w:tcW w:w="541"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2014"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751"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2094"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651"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3118" w:type="dxa"/>
            <w:gridSpan w:val="3"/>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Контактное лицо, его должность, телефон</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Предмет договора, краткое описание состава работ/услуг</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Дата заключения договора</w:t>
            </w:r>
          </w:p>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Дата выполнения обязательств по договору </w:t>
            </w:r>
          </w:p>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Сумма договора, тыс. руб.</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Сведения о рекламациях по перечисленным договорам</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353"/>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374"/>
        </w:trPr>
        <w:tc>
          <w:tcPr>
            <w:tcW w:w="1116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Итого выполнено работ за 201_ год</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D86698" w:rsidRPr="00D86698" w:rsidRDefault="00D86698" w:rsidP="00D86698">
            <w:pPr>
              <w:spacing w:before="0"/>
              <w:rPr>
                <w:rFonts w:ascii="Times New Roman" w:hAnsi="Times New Roman"/>
                <w:b/>
                <w:bCs/>
                <w:color w:val="000000"/>
                <w:sz w:val="24"/>
              </w:rPr>
            </w:pPr>
          </w:p>
        </w:tc>
        <w:tc>
          <w:tcPr>
            <w:tcW w:w="1985"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D86698" w:rsidRPr="00D86698" w:rsidRDefault="00D86698" w:rsidP="00D86698">
            <w:pPr>
              <w:spacing w:before="0"/>
              <w:rPr>
                <w:rFonts w:ascii="Times New Roman" w:hAnsi="Times New Roman"/>
                <w:b/>
                <w:bCs/>
                <w:color w:val="000000"/>
                <w:sz w:val="24"/>
              </w:rPr>
            </w:pPr>
          </w:p>
        </w:tc>
      </w:tr>
      <w:tr w:rsidR="00D86698" w:rsidRPr="00D86698" w:rsidTr="00CD4DF9">
        <w:trPr>
          <w:trHeight w:val="24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361"/>
        </w:trPr>
        <w:tc>
          <w:tcPr>
            <w:tcW w:w="1116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Итого выполнено работ за 201_ год</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361"/>
        </w:trPr>
        <w:tc>
          <w:tcPr>
            <w:tcW w:w="11169"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Итого выполнено работ за 201_ год</w:t>
            </w: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 </w:t>
            </w:r>
          </w:p>
        </w:tc>
      </w:tr>
      <w:tr w:rsidR="00D86698" w:rsidRPr="00D86698" w:rsidTr="00CD4DF9">
        <w:trPr>
          <w:trHeight w:val="104"/>
        </w:trPr>
        <w:tc>
          <w:tcPr>
            <w:tcW w:w="541" w:type="dxa"/>
            <w:tcBorders>
              <w:top w:val="nil"/>
              <w:left w:val="nil"/>
              <w:bottom w:val="nil"/>
              <w:right w:val="nil"/>
            </w:tcBorders>
            <w:shd w:val="clear" w:color="auto" w:fill="auto"/>
            <w:noWrap/>
            <w:vAlign w:val="bottom"/>
            <w:hideMark/>
          </w:tcPr>
          <w:p w:rsidR="00D86698" w:rsidRPr="00D86698" w:rsidRDefault="00D86698" w:rsidP="00D86698">
            <w:pPr>
              <w:spacing w:before="0"/>
              <w:jc w:val="both"/>
              <w:rPr>
                <w:rFonts w:ascii="Times New Roman" w:hAnsi="Times New Roman"/>
                <w:color w:val="000000"/>
                <w:sz w:val="24"/>
              </w:rPr>
            </w:pPr>
          </w:p>
        </w:tc>
        <w:tc>
          <w:tcPr>
            <w:tcW w:w="2014" w:type="dxa"/>
            <w:tcBorders>
              <w:top w:val="nil"/>
              <w:left w:val="nil"/>
              <w:bottom w:val="nil"/>
              <w:right w:val="nil"/>
            </w:tcBorders>
            <w:shd w:val="clear" w:color="auto" w:fill="auto"/>
            <w:noWrap/>
            <w:vAlign w:val="bottom"/>
            <w:hideMark/>
          </w:tcPr>
          <w:p w:rsidR="00D86698" w:rsidRPr="00D86698" w:rsidRDefault="00D86698" w:rsidP="00D86698">
            <w:pPr>
              <w:spacing w:before="0"/>
              <w:jc w:val="both"/>
              <w:rPr>
                <w:rFonts w:ascii="Times New Roman" w:hAnsi="Times New Roman"/>
                <w:color w:val="000000"/>
                <w:sz w:val="24"/>
              </w:rPr>
            </w:pPr>
          </w:p>
        </w:tc>
        <w:tc>
          <w:tcPr>
            <w:tcW w:w="1751" w:type="dxa"/>
            <w:tcBorders>
              <w:top w:val="nil"/>
              <w:left w:val="nil"/>
              <w:bottom w:val="nil"/>
              <w:right w:val="nil"/>
            </w:tcBorders>
            <w:shd w:val="clear" w:color="auto" w:fill="auto"/>
            <w:noWrap/>
            <w:vAlign w:val="bottom"/>
            <w:hideMark/>
          </w:tcPr>
          <w:p w:rsidR="00D86698" w:rsidRPr="00D86698" w:rsidRDefault="00D86698" w:rsidP="00D86698">
            <w:pPr>
              <w:spacing w:before="0"/>
              <w:jc w:val="both"/>
              <w:rPr>
                <w:rFonts w:ascii="Times New Roman" w:hAnsi="Times New Roman"/>
                <w:color w:val="000000"/>
                <w:sz w:val="24"/>
              </w:rPr>
            </w:pPr>
          </w:p>
        </w:tc>
        <w:tc>
          <w:tcPr>
            <w:tcW w:w="2094"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3118" w:type="dxa"/>
            <w:gridSpan w:val="3"/>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250"/>
        </w:trPr>
        <w:tc>
          <w:tcPr>
            <w:tcW w:w="541" w:type="dxa"/>
            <w:tcBorders>
              <w:top w:val="nil"/>
              <w:left w:val="nil"/>
              <w:bottom w:val="nil"/>
              <w:right w:val="nil"/>
            </w:tcBorders>
            <w:shd w:val="clear" w:color="auto" w:fill="auto"/>
            <w:noWrap/>
            <w:vAlign w:val="bottom"/>
            <w:hideMark/>
          </w:tcPr>
          <w:p w:rsidR="00D86698" w:rsidRPr="00D86698" w:rsidRDefault="00D86698" w:rsidP="00D86698">
            <w:pPr>
              <w:spacing w:before="0"/>
              <w:jc w:val="both"/>
              <w:rPr>
                <w:rFonts w:ascii="Times New Roman" w:hAnsi="Times New Roman"/>
                <w:color w:val="000000"/>
                <w:sz w:val="24"/>
              </w:rPr>
            </w:pPr>
          </w:p>
        </w:tc>
        <w:tc>
          <w:tcPr>
            <w:tcW w:w="2014" w:type="dxa"/>
            <w:tcBorders>
              <w:top w:val="nil"/>
              <w:left w:val="nil"/>
              <w:bottom w:val="nil"/>
              <w:right w:val="nil"/>
            </w:tcBorders>
            <w:shd w:val="clear" w:color="auto" w:fill="auto"/>
            <w:noWrap/>
            <w:vAlign w:val="bottom"/>
            <w:hideMark/>
          </w:tcPr>
          <w:p w:rsidR="00D86698" w:rsidRPr="00D86698" w:rsidRDefault="00D86698" w:rsidP="00D86698">
            <w:pPr>
              <w:spacing w:before="0"/>
              <w:jc w:val="both"/>
              <w:rPr>
                <w:rFonts w:ascii="Times New Roman" w:hAnsi="Times New Roman"/>
                <w:color w:val="000000"/>
                <w:sz w:val="24"/>
              </w:rPr>
            </w:pPr>
          </w:p>
        </w:tc>
        <w:tc>
          <w:tcPr>
            <w:tcW w:w="1751" w:type="dxa"/>
            <w:tcBorders>
              <w:top w:val="nil"/>
              <w:left w:val="nil"/>
              <w:bottom w:val="nil"/>
              <w:right w:val="nil"/>
            </w:tcBorders>
            <w:shd w:val="clear" w:color="auto" w:fill="auto"/>
            <w:noWrap/>
            <w:vAlign w:val="bottom"/>
            <w:hideMark/>
          </w:tcPr>
          <w:p w:rsidR="00D86698" w:rsidRPr="00D86698" w:rsidRDefault="00D86698" w:rsidP="00D86698">
            <w:pPr>
              <w:spacing w:before="0"/>
              <w:jc w:val="both"/>
              <w:rPr>
                <w:rFonts w:ascii="Times New Roman" w:hAnsi="Times New Roman"/>
                <w:color w:val="000000"/>
                <w:sz w:val="24"/>
              </w:rPr>
            </w:pPr>
          </w:p>
        </w:tc>
        <w:tc>
          <w:tcPr>
            <w:tcW w:w="2094"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3118" w:type="dxa"/>
            <w:gridSpan w:val="3"/>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250"/>
        </w:trPr>
        <w:tc>
          <w:tcPr>
            <w:tcW w:w="4306" w:type="dxa"/>
            <w:gridSpan w:val="3"/>
            <w:tcBorders>
              <w:top w:val="nil"/>
              <w:left w:val="nil"/>
              <w:bottom w:val="nil"/>
              <w:right w:val="nil"/>
            </w:tcBorders>
            <w:shd w:val="clear" w:color="auto" w:fill="auto"/>
            <w:noWrap/>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Дата заполнения</w:t>
            </w:r>
          </w:p>
        </w:tc>
        <w:tc>
          <w:tcPr>
            <w:tcW w:w="2094"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3118" w:type="dxa"/>
            <w:gridSpan w:val="3"/>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324"/>
        </w:trPr>
        <w:tc>
          <w:tcPr>
            <w:tcW w:w="6400" w:type="dxa"/>
            <w:gridSpan w:val="4"/>
            <w:tcBorders>
              <w:top w:val="nil"/>
              <w:left w:val="nil"/>
              <w:bottom w:val="nil"/>
              <w:right w:val="nil"/>
            </w:tcBorders>
            <w:shd w:val="clear" w:color="auto" w:fill="auto"/>
            <w:noWrap/>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"_______"_____________________201_г</w:t>
            </w:r>
          </w:p>
        </w:tc>
        <w:tc>
          <w:tcPr>
            <w:tcW w:w="165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3118" w:type="dxa"/>
            <w:gridSpan w:val="3"/>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87"/>
        </w:trPr>
        <w:tc>
          <w:tcPr>
            <w:tcW w:w="541" w:type="dxa"/>
            <w:tcBorders>
              <w:top w:val="nil"/>
              <w:left w:val="nil"/>
              <w:bottom w:val="nil"/>
              <w:right w:val="nil"/>
            </w:tcBorders>
            <w:shd w:val="clear" w:color="auto" w:fill="auto"/>
            <w:noWrap/>
            <w:vAlign w:val="center"/>
            <w:hideMark/>
          </w:tcPr>
          <w:p w:rsidR="00D86698" w:rsidRPr="00D86698" w:rsidRDefault="00D86698" w:rsidP="00D86698">
            <w:pPr>
              <w:spacing w:before="0"/>
              <w:rPr>
                <w:rFonts w:ascii="Times New Roman" w:hAnsi="Times New Roman"/>
                <w:color w:val="000000"/>
                <w:sz w:val="24"/>
              </w:rPr>
            </w:pPr>
          </w:p>
        </w:tc>
        <w:tc>
          <w:tcPr>
            <w:tcW w:w="2014" w:type="dxa"/>
            <w:tcBorders>
              <w:top w:val="nil"/>
              <w:left w:val="nil"/>
              <w:bottom w:val="nil"/>
              <w:right w:val="nil"/>
            </w:tcBorders>
            <w:shd w:val="clear" w:color="auto" w:fill="auto"/>
            <w:noWrap/>
            <w:vAlign w:val="center"/>
            <w:hideMark/>
          </w:tcPr>
          <w:p w:rsidR="00D86698" w:rsidRPr="00D86698" w:rsidRDefault="00D86698" w:rsidP="00D86698">
            <w:pPr>
              <w:spacing w:before="0"/>
              <w:rPr>
                <w:rFonts w:ascii="Times New Roman" w:hAnsi="Times New Roman"/>
                <w:color w:val="000000"/>
                <w:sz w:val="24"/>
              </w:rPr>
            </w:pPr>
          </w:p>
        </w:tc>
        <w:tc>
          <w:tcPr>
            <w:tcW w:w="1751" w:type="dxa"/>
            <w:tcBorders>
              <w:top w:val="nil"/>
              <w:left w:val="nil"/>
              <w:bottom w:val="nil"/>
              <w:right w:val="nil"/>
            </w:tcBorders>
            <w:shd w:val="clear" w:color="auto" w:fill="auto"/>
            <w:noWrap/>
            <w:vAlign w:val="center"/>
            <w:hideMark/>
          </w:tcPr>
          <w:p w:rsidR="00D86698" w:rsidRPr="00D86698" w:rsidRDefault="00D86698" w:rsidP="00D86698">
            <w:pPr>
              <w:spacing w:before="0"/>
              <w:rPr>
                <w:rFonts w:ascii="Times New Roman" w:hAnsi="Times New Roman"/>
                <w:color w:val="000000"/>
                <w:sz w:val="24"/>
              </w:rPr>
            </w:pPr>
          </w:p>
        </w:tc>
        <w:tc>
          <w:tcPr>
            <w:tcW w:w="2094"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3118" w:type="dxa"/>
            <w:gridSpan w:val="3"/>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228"/>
        </w:trPr>
        <w:tc>
          <w:tcPr>
            <w:tcW w:w="8051" w:type="dxa"/>
            <w:gridSpan w:val="5"/>
            <w:tcBorders>
              <w:top w:val="nil"/>
              <w:left w:val="nil"/>
              <w:bottom w:val="nil"/>
              <w:right w:val="nil"/>
            </w:tcBorders>
            <w:shd w:val="clear" w:color="auto" w:fill="auto"/>
            <w:noWrap/>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Руководитель ________________________          /Фамилия И.О./</w:t>
            </w:r>
          </w:p>
        </w:tc>
        <w:tc>
          <w:tcPr>
            <w:tcW w:w="3118" w:type="dxa"/>
            <w:gridSpan w:val="3"/>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r>
    </w:tbl>
    <w:p w:rsidR="00D86698" w:rsidRPr="00D86698" w:rsidRDefault="00D86698" w:rsidP="00D86698">
      <w:pPr>
        <w:spacing w:before="0" w:line="276" w:lineRule="auto"/>
        <w:rPr>
          <w:rFonts w:ascii="Times New Roman" w:hAnsi="Times New Roman"/>
          <w:sz w:val="24"/>
        </w:rPr>
      </w:pPr>
      <w:r w:rsidRPr="00D86698">
        <w:rPr>
          <w:rFonts w:ascii="Times New Roman" w:hAnsi="Times New Roman"/>
          <w:sz w:val="24"/>
        </w:rPr>
        <w:t xml:space="preserve">  </w:t>
      </w:r>
    </w:p>
    <w:p w:rsidR="00D86698" w:rsidRPr="00D86698" w:rsidRDefault="00D86698" w:rsidP="00D86698">
      <w:pPr>
        <w:spacing w:before="0" w:line="276" w:lineRule="auto"/>
        <w:rPr>
          <w:rFonts w:ascii="Times New Roman" w:hAnsi="Times New Roman"/>
          <w:b/>
          <w:szCs w:val="22"/>
        </w:rPr>
      </w:pPr>
      <w:r w:rsidRPr="00D86698">
        <w:rPr>
          <w:rFonts w:ascii="Times New Roman" w:hAnsi="Times New Roman"/>
          <w:sz w:val="24"/>
        </w:rPr>
        <w:t>*- в данной Справке приводятся сведения об опыте выполнения Договоров, аналогичных по объему, срокам, составу и прочим характеристикам тем, которые указаны в Задании  на проектирование.</w:t>
      </w:r>
    </w:p>
    <w:p w:rsidR="00D86698" w:rsidRDefault="00D86698" w:rsidP="00CC3DD8">
      <w:pPr>
        <w:spacing w:before="0" w:after="200" w:line="276" w:lineRule="auto"/>
        <w:jc w:val="right"/>
        <w:rPr>
          <w:rFonts w:ascii="Times New Roman" w:eastAsia="Calibri" w:hAnsi="Times New Roman"/>
          <w:sz w:val="24"/>
          <w:lang w:eastAsia="en-US"/>
        </w:rPr>
        <w:sectPr w:rsidR="00D86698" w:rsidSect="00276B2E">
          <w:pgSz w:w="16838" w:h="11906" w:orient="landscape"/>
          <w:pgMar w:top="709" w:right="1134" w:bottom="851" w:left="1134" w:header="709" w:footer="709" w:gutter="0"/>
          <w:cols w:space="708"/>
          <w:docGrid w:linePitch="360"/>
        </w:sectPr>
      </w:pPr>
    </w:p>
    <w:p w:rsidR="003C3181" w:rsidRPr="00D53E31"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0B4357">
        <w:rPr>
          <w:rFonts w:ascii="Times New Roman" w:hAnsi="Times New Roman"/>
          <w:sz w:val="24"/>
        </w:rPr>
        <w:t>409</w:t>
      </w:r>
      <w:r w:rsidRPr="00D53E31">
        <w:rPr>
          <w:rFonts w:ascii="Times New Roman" w:hAnsi="Times New Roman"/>
          <w:sz w:val="24"/>
        </w:rPr>
        <w:t>-КС-201</w:t>
      </w:r>
      <w:r w:rsidR="0058528A">
        <w:rPr>
          <w:rFonts w:ascii="Times New Roman" w:hAnsi="Times New Roman"/>
          <w:sz w:val="24"/>
        </w:rPr>
        <w:t>7</w:t>
      </w:r>
    </w:p>
    <w:tbl>
      <w:tblPr>
        <w:tblW w:w="14884" w:type="dxa"/>
        <w:tblInd w:w="108" w:type="dxa"/>
        <w:tblLook w:val="04A0" w:firstRow="1" w:lastRow="0" w:firstColumn="1" w:lastColumn="0" w:noHBand="0" w:noVBand="1"/>
      </w:tblPr>
      <w:tblGrid>
        <w:gridCol w:w="564"/>
        <w:gridCol w:w="2271"/>
        <w:gridCol w:w="1843"/>
        <w:gridCol w:w="2410"/>
        <w:gridCol w:w="1559"/>
        <w:gridCol w:w="1559"/>
        <w:gridCol w:w="2835"/>
        <w:gridCol w:w="1843"/>
      </w:tblGrid>
      <w:tr w:rsidR="00956A84" w:rsidRPr="00956A84" w:rsidTr="00CD4DF9">
        <w:trPr>
          <w:trHeight w:val="221"/>
        </w:trPr>
        <w:tc>
          <w:tcPr>
            <w:tcW w:w="14884" w:type="dxa"/>
            <w:gridSpan w:val="8"/>
            <w:tcBorders>
              <w:top w:val="nil"/>
              <w:left w:val="nil"/>
              <w:bottom w:val="nil"/>
              <w:right w:val="nil"/>
            </w:tcBorders>
            <w:shd w:val="clear" w:color="auto" w:fill="auto"/>
            <w:noWrap/>
            <w:vAlign w:val="bottom"/>
            <w:hideMark/>
          </w:tcPr>
          <w:p w:rsidR="00956A84" w:rsidRPr="00956A84" w:rsidRDefault="00956A84" w:rsidP="00956A84">
            <w:pPr>
              <w:keepNext/>
              <w:keepLines/>
              <w:widowControl w:val="0"/>
              <w:spacing w:before="200"/>
              <w:outlineLvl w:val="3"/>
              <w:rPr>
                <w:rFonts w:ascii="Times New Roman" w:hAnsi="Times New Roman"/>
                <w:b/>
                <w:bCs/>
                <w:iCs/>
                <w:sz w:val="20"/>
                <w:szCs w:val="20"/>
              </w:rPr>
            </w:pPr>
            <w:r w:rsidRPr="00956A84">
              <w:rPr>
                <w:rFonts w:ascii="Times New Roman" w:hAnsi="Times New Roman"/>
                <w:b/>
                <w:bCs/>
                <w:iCs/>
                <w:sz w:val="20"/>
                <w:szCs w:val="20"/>
              </w:rPr>
              <w:t>Справка о наличии кадровых ресурсов*</w:t>
            </w:r>
          </w:p>
        </w:tc>
      </w:tr>
      <w:tr w:rsidR="00956A84" w:rsidRPr="00956A84" w:rsidTr="00CD4DF9">
        <w:trPr>
          <w:trHeight w:val="298"/>
        </w:trPr>
        <w:tc>
          <w:tcPr>
            <w:tcW w:w="14884" w:type="dxa"/>
            <w:gridSpan w:val="8"/>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Наименование Претендента: _________________________________</w:t>
            </w:r>
          </w:p>
        </w:tc>
      </w:tr>
      <w:tr w:rsidR="00956A84" w:rsidRPr="00956A84" w:rsidTr="00CD4DF9">
        <w:trPr>
          <w:trHeight w:val="146"/>
        </w:trPr>
        <w:tc>
          <w:tcPr>
            <w:tcW w:w="564" w:type="dxa"/>
            <w:tcBorders>
              <w:top w:val="nil"/>
              <w:left w:val="nil"/>
              <w:bottom w:val="nil"/>
              <w:right w:val="nil"/>
            </w:tcBorders>
            <w:shd w:val="clear" w:color="auto" w:fill="auto"/>
            <w:noWrap/>
            <w:vAlign w:val="bottom"/>
            <w:hideMark/>
          </w:tcPr>
          <w:p w:rsidR="00956A84" w:rsidRPr="00956A84" w:rsidRDefault="00956A84" w:rsidP="00956A84">
            <w:pPr>
              <w:widowControl w:val="0"/>
              <w:spacing w:before="0"/>
              <w:jc w:val="both"/>
              <w:rPr>
                <w:rFonts w:ascii="Times New Roman" w:hAnsi="Times New Roman"/>
                <w:color w:val="000000"/>
                <w:sz w:val="20"/>
                <w:szCs w:val="20"/>
              </w:rPr>
            </w:pPr>
          </w:p>
        </w:tc>
        <w:tc>
          <w:tcPr>
            <w:tcW w:w="2271" w:type="dxa"/>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p>
        </w:tc>
        <w:tc>
          <w:tcPr>
            <w:tcW w:w="1843" w:type="dxa"/>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p>
        </w:tc>
        <w:tc>
          <w:tcPr>
            <w:tcW w:w="2410" w:type="dxa"/>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p>
        </w:tc>
        <w:tc>
          <w:tcPr>
            <w:tcW w:w="1559" w:type="dxa"/>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p>
        </w:tc>
        <w:tc>
          <w:tcPr>
            <w:tcW w:w="1559" w:type="dxa"/>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p>
        </w:tc>
        <w:tc>
          <w:tcPr>
            <w:tcW w:w="4678" w:type="dxa"/>
            <w:gridSpan w:val="2"/>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979"/>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w:t>
            </w:r>
          </w:p>
        </w:tc>
        <w:tc>
          <w:tcPr>
            <w:tcW w:w="2271" w:type="dxa"/>
            <w:tcBorders>
              <w:top w:val="single" w:sz="4" w:space="0" w:color="auto"/>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Фамилия, имя, отчество специалиста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xml:space="preserve">Образование, ученая степень </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Учебное заведение, год окончания, полученная специальность</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Должность</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xml:space="preserve">Стаж работы в </w:t>
            </w:r>
            <w:r w:rsidRPr="00956A84">
              <w:rPr>
                <w:rFonts w:ascii="Times New Roman" w:hAnsi="Times New Roman"/>
                <w:b/>
                <w:color w:val="000000"/>
                <w:sz w:val="20"/>
                <w:szCs w:val="20"/>
              </w:rPr>
              <w:t>данной</w:t>
            </w:r>
            <w:r w:rsidRPr="00956A84">
              <w:rPr>
                <w:rFonts w:ascii="Times New Roman" w:hAnsi="Times New Roman"/>
                <w:color w:val="000000"/>
                <w:sz w:val="20"/>
                <w:szCs w:val="20"/>
              </w:rPr>
              <w:t xml:space="preserve"> должности, лет</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Аттестация в области промышленной безопасности (с указанием областей, номера св-ва, даты выдачи)</w:t>
            </w:r>
          </w:p>
        </w:tc>
        <w:tc>
          <w:tcPr>
            <w:tcW w:w="1843" w:type="dxa"/>
            <w:tcBorders>
              <w:top w:val="single" w:sz="4" w:space="0" w:color="auto"/>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Выполняемые разделы проекта**</w:t>
            </w:r>
          </w:p>
        </w:tc>
      </w:tr>
      <w:tr w:rsidR="00956A84" w:rsidRPr="00956A84" w:rsidTr="00CD4DF9">
        <w:trPr>
          <w:trHeight w:val="389"/>
        </w:trPr>
        <w:tc>
          <w:tcPr>
            <w:tcW w:w="14884"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Руководящее звено (руководитель и его заместители, главный бухгалтер, главный экономист, главный юрист)</w:t>
            </w: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1</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2</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363"/>
        </w:trPr>
        <w:tc>
          <w:tcPr>
            <w:tcW w:w="14884"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Специалисты по профилю работы (ГИПы, начальники отделов, инженеры-конструкторы и т.п. с разбивкой по отделам)</w:t>
            </w: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1</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2</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299"/>
        </w:trPr>
        <w:tc>
          <w:tcPr>
            <w:tcW w:w="14884"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xml:space="preserve">Прочий персонал, привлекаемый для оказания услуг/выполнении работ </w:t>
            </w: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1</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2</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bl>
    <w:p w:rsidR="00956A84" w:rsidRPr="00956A84" w:rsidRDefault="00956A84" w:rsidP="00956A84">
      <w:pPr>
        <w:shd w:val="clear" w:color="auto" w:fill="FFFFFF"/>
        <w:spacing w:after="240"/>
        <w:ind w:firstLine="567"/>
        <w:jc w:val="both"/>
        <w:rPr>
          <w:rFonts w:ascii="Times New Roman" w:hAnsi="Times New Roman"/>
          <w:szCs w:val="22"/>
        </w:rPr>
      </w:pPr>
      <w:r w:rsidRPr="00956A84">
        <w:rPr>
          <w:rFonts w:ascii="Times New Roman" w:hAnsi="Times New Roman"/>
          <w:szCs w:val="22"/>
        </w:rPr>
        <w:t>Всего общая численность организации составляет _______ чел.</w:t>
      </w:r>
    </w:p>
    <w:p w:rsidR="00956A84" w:rsidRPr="00956A84" w:rsidRDefault="00956A84" w:rsidP="00956A84">
      <w:pPr>
        <w:shd w:val="clear" w:color="auto" w:fill="FFFFFF"/>
        <w:spacing w:before="360"/>
        <w:ind w:left="1134" w:right="-40" w:firstLine="567"/>
        <w:rPr>
          <w:rFonts w:ascii="Times New Roman" w:hAnsi="Times New Roman"/>
          <w:spacing w:val="-1"/>
          <w:szCs w:val="22"/>
        </w:rPr>
      </w:pPr>
    </w:p>
    <w:p w:rsidR="00956A84" w:rsidRPr="00956A84" w:rsidRDefault="00F2569E" w:rsidP="00956A84">
      <w:pPr>
        <w:shd w:val="clear" w:color="auto" w:fill="FFFFFF"/>
        <w:spacing w:before="240"/>
        <w:ind w:left="1134" w:right="-40" w:firstLine="567"/>
        <w:rPr>
          <w:rFonts w:ascii="Times New Roman" w:hAnsi="Times New Roman"/>
          <w:szCs w:val="22"/>
        </w:rPr>
      </w:pPr>
      <w:r>
        <w:rPr>
          <w:rFonts w:ascii="Times New Roman" w:hAnsi="Times New Roman"/>
          <w:noProof/>
          <w:szCs w:val="22"/>
        </w:rPr>
        <w:pict>
          <v:line id="_x0000_s1028" style="position:absolute;left:0;text-align:left;z-index:251656192" from="27.85pt,4.1pt" to="246.25pt,4.1pt" strokeweight=".7pt"/>
        </w:pict>
      </w:r>
      <w:r w:rsidR="00956A84" w:rsidRPr="00956A84">
        <w:rPr>
          <w:rFonts w:ascii="Times New Roman" w:hAnsi="Times New Roman"/>
          <w:spacing w:val="-1"/>
          <w:szCs w:val="22"/>
        </w:rPr>
        <w:t>(подпись, М.П.)</w:t>
      </w:r>
    </w:p>
    <w:p w:rsidR="00956A84" w:rsidRPr="00956A84" w:rsidRDefault="00F2569E" w:rsidP="00956A84">
      <w:pPr>
        <w:shd w:val="clear" w:color="auto" w:fill="FFFFFF"/>
        <w:spacing w:before="240"/>
        <w:ind w:left="142" w:right="-40" w:firstLine="425"/>
        <w:rPr>
          <w:rFonts w:ascii="Times New Roman" w:hAnsi="Times New Roman"/>
          <w:szCs w:val="22"/>
        </w:rPr>
      </w:pPr>
      <w:r>
        <w:rPr>
          <w:rFonts w:ascii="Times New Roman" w:hAnsi="Times New Roman"/>
          <w:noProof/>
          <w:szCs w:val="22"/>
        </w:rPr>
        <w:pict>
          <v:line id="_x0000_s1029" style="position:absolute;left:0;text-align:left;z-index:251657216" from="27.85pt,8.15pt" to="246.25pt,8.15pt" strokeweight=".7pt"/>
        </w:pict>
      </w:r>
      <w:r w:rsidR="00956A84" w:rsidRPr="00956A84">
        <w:rPr>
          <w:rFonts w:ascii="Times New Roman" w:hAnsi="Times New Roman"/>
          <w:spacing w:val="-1"/>
          <w:szCs w:val="22"/>
        </w:rPr>
        <w:t>(фамилия, имя, отчество подписавшего, должность)</w:t>
      </w:r>
    </w:p>
    <w:p w:rsidR="00956A84" w:rsidRPr="00956A84" w:rsidRDefault="00956A84" w:rsidP="00956A84">
      <w:pPr>
        <w:shd w:val="clear" w:color="auto" w:fill="FFFFFF"/>
        <w:ind w:right="-40" w:firstLine="567"/>
        <w:jc w:val="both"/>
        <w:rPr>
          <w:rFonts w:ascii="Times New Roman" w:hAnsi="Times New Roman"/>
          <w:b/>
          <w:szCs w:val="22"/>
        </w:rPr>
      </w:pPr>
    </w:p>
    <w:p w:rsidR="00956A84" w:rsidRPr="00956A84" w:rsidRDefault="00956A84" w:rsidP="00956A84">
      <w:pPr>
        <w:shd w:val="clear" w:color="auto" w:fill="FFFFFF"/>
        <w:ind w:right="-40" w:firstLine="567"/>
        <w:jc w:val="both"/>
        <w:rPr>
          <w:rFonts w:ascii="Times New Roman" w:hAnsi="Times New Roman"/>
          <w:b/>
          <w:szCs w:val="22"/>
        </w:rPr>
      </w:pPr>
      <w:r w:rsidRPr="00956A84">
        <w:rPr>
          <w:rFonts w:ascii="Times New Roman" w:hAnsi="Times New Roman"/>
          <w:b/>
          <w:szCs w:val="22"/>
        </w:rPr>
        <w:t>* В данной справке перечисляются все работники, входящие в штат организации – участника закупки.</w:t>
      </w:r>
    </w:p>
    <w:p w:rsidR="00956A84" w:rsidRPr="00956A84" w:rsidRDefault="00956A84" w:rsidP="00956A84">
      <w:pPr>
        <w:shd w:val="clear" w:color="auto" w:fill="FFFFFF"/>
        <w:ind w:right="-40" w:firstLine="567"/>
        <w:jc w:val="both"/>
        <w:rPr>
          <w:rFonts w:ascii="Times New Roman" w:hAnsi="Times New Roman"/>
          <w:b/>
          <w:szCs w:val="22"/>
        </w:rPr>
      </w:pPr>
      <w:r w:rsidRPr="00956A84">
        <w:rPr>
          <w:rFonts w:ascii="Times New Roman" w:hAnsi="Times New Roman"/>
          <w:b/>
          <w:szCs w:val="22"/>
        </w:rPr>
        <w:t>** В данном столбце указываются разделы проекта, выполняемые работниками, которые будут непосредственно привлечены участником отбора для выполнения работ по предмету закупки и не будут задействованы на период выполнения работ по предмету закупки на других объектах.</w:t>
      </w:r>
    </w:p>
    <w:p w:rsidR="00A931E0" w:rsidRPr="00D53E31" w:rsidRDefault="00A931E0">
      <w:pPr>
        <w:spacing w:before="0" w:line="276" w:lineRule="auto"/>
        <w:jc w:val="center"/>
        <w:rPr>
          <w:rFonts w:ascii="Times New Roman" w:hAnsi="Times New Roman"/>
          <w:b/>
          <w:sz w:val="24"/>
        </w:rPr>
      </w:pPr>
    </w:p>
    <w:p w:rsidR="00D11890" w:rsidRPr="00D53E31" w:rsidRDefault="00D11890" w:rsidP="00D11890">
      <w:pPr>
        <w:spacing w:before="0"/>
        <w:jc w:val="right"/>
        <w:rPr>
          <w:rFonts w:ascii="Times New Roman" w:hAnsi="Times New Roman"/>
          <w:b/>
          <w:bCs/>
          <w:sz w:val="24"/>
        </w:rPr>
      </w:pPr>
      <w:r>
        <w:rPr>
          <w:rFonts w:ascii="Times New Roman" w:hAnsi="Times New Roman"/>
          <w:b/>
          <w:bCs/>
          <w:sz w:val="24"/>
        </w:rPr>
        <w:lastRenderedPageBreak/>
        <w:t>Форма № 8</w:t>
      </w:r>
    </w:p>
    <w:p w:rsidR="00D11890" w:rsidRPr="002E1087" w:rsidRDefault="00D11890" w:rsidP="00D11890">
      <w:pPr>
        <w:spacing w:before="0" w:line="276" w:lineRule="auto"/>
        <w:jc w:val="right"/>
        <w:rPr>
          <w:rFonts w:ascii="Times New Roman" w:hAnsi="Times New Roman"/>
          <w:sz w:val="24"/>
        </w:rPr>
      </w:pPr>
      <w:r w:rsidRPr="002E1087">
        <w:rPr>
          <w:rFonts w:ascii="Times New Roman" w:hAnsi="Times New Roman"/>
          <w:sz w:val="24"/>
        </w:rPr>
        <w:t xml:space="preserve">к Предложению делать Оферты № </w:t>
      </w:r>
      <w:r w:rsidR="000B4357">
        <w:rPr>
          <w:rFonts w:ascii="Times New Roman" w:hAnsi="Times New Roman"/>
          <w:sz w:val="24"/>
        </w:rPr>
        <w:t>409</w:t>
      </w:r>
      <w:r w:rsidRPr="002E1087">
        <w:rPr>
          <w:rFonts w:ascii="Times New Roman" w:hAnsi="Times New Roman"/>
          <w:sz w:val="24"/>
        </w:rPr>
        <w:t>-КС-201</w:t>
      </w:r>
      <w:r w:rsidR="0058528A">
        <w:rPr>
          <w:rFonts w:ascii="Times New Roman" w:hAnsi="Times New Roman"/>
          <w:sz w:val="24"/>
        </w:rPr>
        <w:t>7</w:t>
      </w:r>
    </w:p>
    <w:p w:rsidR="00F65B1E" w:rsidRDefault="00F65B1E" w:rsidP="00F65B1E">
      <w:pPr>
        <w:spacing w:before="0" w:after="200" w:line="276" w:lineRule="auto"/>
        <w:ind w:left="421"/>
        <w:jc w:val="center"/>
        <w:rPr>
          <w:rFonts w:ascii="Calibri" w:eastAsia="Calibri" w:hAnsi="Calibri"/>
          <w:b/>
          <w:bCs/>
          <w:color w:val="000000"/>
          <w:szCs w:val="22"/>
        </w:rPr>
      </w:pPr>
    </w:p>
    <w:p w:rsidR="00F65B1E" w:rsidRPr="00F65B1E" w:rsidRDefault="00F65B1E" w:rsidP="00F65B1E">
      <w:pPr>
        <w:spacing w:before="0" w:after="200" w:line="276" w:lineRule="auto"/>
        <w:ind w:left="421"/>
        <w:jc w:val="center"/>
        <w:rPr>
          <w:rFonts w:ascii="Calibri" w:eastAsia="Calibri" w:hAnsi="Calibri"/>
          <w:b/>
          <w:bCs/>
          <w:color w:val="000000"/>
          <w:szCs w:val="22"/>
        </w:rPr>
      </w:pPr>
      <w:r w:rsidRPr="00F65B1E">
        <w:rPr>
          <w:rFonts w:ascii="Calibri" w:eastAsia="Calibri" w:hAnsi="Calibri"/>
          <w:b/>
          <w:bCs/>
          <w:color w:val="000000"/>
          <w:szCs w:val="22"/>
        </w:rPr>
        <w:t>Справка о выполненных ГИП (менеджером проектов) аналогичных договорах*</w:t>
      </w:r>
    </w:p>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Наименование Претендента: _________________________________</w:t>
      </w:r>
    </w:p>
    <w:tbl>
      <w:tblPr>
        <w:tblW w:w="15246" w:type="dxa"/>
        <w:tblInd w:w="108" w:type="dxa"/>
        <w:tblLook w:val="04A0" w:firstRow="1" w:lastRow="0" w:firstColumn="1" w:lastColumn="0" w:noHBand="0" w:noVBand="1"/>
      </w:tblPr>
      <w:tblGrid>
        <w:gridCol w:w="525"/>
        <w:gridCol w:w="2045"/>
        <w:gridCol w:w="2272"/>
        <w:gridCol w:w="1965"/>
        <w:gridCol w:w="1522"/>
        <w:gridCol w:w="2191"/>
        <w:gridCol w:w="2541"/>
        <w:gridCol w:w="2185"/>
      </w:tblGrid>
      <w:tr w:rsidR="00F65B1E" w:rsidRPr="00F65B1E" w:rsidTr="00892615">
        <w:trPr>
          <w:trHeight w:val="1402"/>
        </w:trPr>
        <w:tc>
          <w:tcPr>
            <w:tcW w:w="52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w:t>
            </w:r>
          </w:p>
        </w:tc>
        <w:tc>
          <w:tcPr>
            <w:tcW w:w="2045" w:type="dxa"/>
            <w:tcBorders>
              <w:top w:val="single" w:sz="4" w:space="0" w:color="auto"/>
              <w:left w:val="nil"/>
              <w:bottom w:val="single" w:sz="4" w:space="0" w:color="auto"/>
              <w:right w:val="single" w:sz="4" w:space="0" w:color="auto"/>
            </w:tcBorders>
            <w:shd w:val="clear" w:color="auto" w:fill="D9D9D9"/>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Фамилия, имя, отчество специалиста</w:t>
            </w:r>
          </w:p>
        </w:tc>
        <w:tc>
          <w:tcPr>
            <w:tcW w:w="2272" w:type="dxa"/>
            <w:tcBorders>
              <w:top w:val="single" w:sz="4" w:space="0" w:color="auto"/>
              <w:left w:val="nil"/>
              <w:bottom w:val="single" w:sz="4" w:space="0" w:color="auto"/>
              <w:right w:val="single" w:sz="4" w:space="0" w:color="auto"/>
            </w:tcBorders>
            <w:shd w:val="clear" w:color="auto" w:fill="D9D9D9"/>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xml:space="preserve">Образование, ученая степень </w:t>
            </w:r>
          </w:p>
        </w:tc>
        <w:tc>
          <w:tcPr>
            <w:tcW w:w="1965" w:type="dxa"/>
            <w:tcBorders>
              <w:top w:val="single" w:sz="4" w:space="0" w:color="auto"/>
              <w:left w:val="nil"/>
              <w:bottom w:val="single" w:sz="4" w:space="0" w:color="auto"/>
              <w:right w:val="single" w:sz="4" w:space="0" w:color="auto"/>
            </w:tcBorders>
            <w:shd w:val="clear" w:color="auto" w:fill="D9D9D9"/>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Учебное заведение, год окончания, полученная специальность</w:t>
            </w:r>
          </w:p>
        </w:tc>
        <w:tc>
          <w:tcPr>
            <w:tcW w:w="1522" w:type="dxa"/>
            <w:tcBorders>
              <w:top w:val="single" w:sz="4" w:space="0" w:color="auto"/>
              <w:left w:val="nil"/>
              <w:bottom w:val="single" w:sz="4" w:space="0" w:color="auto"/>
              <w:right w:val="single" w:sz="4" w:space="0" w:color="auto"/>
            </w:tcBorders>
            <w:shd w:val="clear" w:color="auto" w:fill="D9D9D9"/>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Должность</w:t>
            </w:r>
          </w:p>
        </w:tc>
        <w:tc>
          <w:tcPr>
            <w:tcW w:w="2191" w:type="dxa"/>
            <w:tcBorders>
              <w:top w:val="single" w:sz="4" w:space="0" w:color="auto"/>
              <w:left w:val="nil"/>
              <w:bottom w:val="single" w:sz="4" w:space="0" w:color="auto"/>
              <w:right w:val="single" w:sz="4" w:space="0" w:color="auto"/>
            </w:tcBorders>
            <w:shd w:val="clear" w:color="auto" w:fill="D9D9D9"/>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Стаж работы в данной или аналогичной должности, лет</w:t>
            </w:r>
          </w:p>
        </w:tc>
        <w:tc>
          <w:tcPr>
            <w:tcW w:w="2541" w:type="dxa"/>
            <w:tcBorders>
              <w:top w:val="single" w:sz="4" w:space="0" w:color="auto"/>
              <w:left w:val="nil"/>
              <w:bottom w:val="single" w:sz="4" w:space="0" w:color="auto"/>
              <w:right w:val="single" w:sz="4" w:space="0" w:color="auto"/>
            </w:tcBorders>
            <w:shd w:val="clear" w:color="auto" w:fill="D9D9D9"/>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Предмет договора, краткое описание состава работ/услуг</w:t>
            </w:r>
          </w:p>
        </w:tc>
        <w:tc>
          <w:tcPr>
            <w:tcW w:w="2185" w:type="dxa"/>
            <w:tcBorders>
              <w:top w:val="single" w:sz="4" w:space="0" w:color="auto"/>
              <w:left w:val="nil"/>
              <w:bottom w:val="single" w:sz="4" w:space="0" w:color="auto"/>
              <w:right w:val="single" w:sz="4" w:space="0" w:color="auto"/>
            </w:tcBorders>
            <w:shd w:val="clear" w:color="auto" w:fill="D9D9D9"/>
          </w:tcPr>
          <w:p w:rsidR="00F65B1E" w:rsidRPr="00F65B1E" w:rsidRDefault="00F65B1E" w:rsidP="00F65B1E">
            <w:pPr>
              <w:widowControl w:val="0"/>
              <w:spacing w:before="0" w:after="200" w:line="276" w:lineRule="auto"/>
              <w:jc w:val="center"/>
              <w:rPr>
                <w:rFonts w:ascii="Calibri" w:eastAsia="Calibri" w:hAnsi="Calibri"/>
                <w:color w:val="000000"/>
                <w:szCs w:val="22"/>
              </w:rPr>
            </w:pPr>
          </w:p>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Сумма договора, тыс. руб.</w:t>
            </w:r>
          </w:p>
        </w:tc>
      </w:tr>
      <w:tr w:rsidR="00F65B1E" w:rsidRPr="00F65B1E" w:rsidTr="00892615">
        <w:trPr>
          <w:trHeight w:val="299"/>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1</w:t>
            </w:r>
          </w:p>
        </w:tc>
        <w:tc>
          <w:tcPr>
            <w:tcW w:w="2045"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272"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1965"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1522"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191"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541"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185" w:type="dxa"/>
            <w:tcBorders>
              <w:top w:val="nil"/>
              <w:left w:val="nil"/>
              <w:bottom w:val="single" w:sz="4" w:space="0" w:color="auto"/>
              <w:right w:val="single" w:sz="4" w:space="0" w:color="auto"/>
            </w:tcBorders>
          </w:tcPr>
          <w:p w:rsidR="00F65B1E" w:rsidRPr="00F65B1E" w:rsidRDefault="00F65B1E" w:rsidP="00F65B1E">
            <w:pPr>
              <w:widowControl w:val="0"/>
              <w:spacing w:before="0" w:after="200" w:line="276" w:lineRule="auto"/>
              <w:jc w:val="center"/>
              <w:rPr>
                <w:rFonts w:ascii="Calibri" w:eastAsia="Calibri" w:hAnsi="Calibri"/>
                <w:color w:val="000000"/>
                <w:szCs w:val="22"/>
              </w:rPr>
            </w:pPr>
          </w:p>
        </w:tc>
      </w:tr>
      <w:tr w:rsidR="00F65B1E" w:rsidRPr="00F65B1E" w:rsidTr="00892615">
        <w:trPr>
          <w:trHeight w:val="299"/>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2</w:t>
            </w:r>
          </w:p>
        </w:tc>
        <w:tc>
          <w:tcPr>
            <w:tcW w:w="2045"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272"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1965"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1522"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191"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541"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185" w:type="dxa"/>
            <w:tcBorders>
              <w:top w:val="nil"/>
              <w:left w:val="nil"/>
              <w:bottom w:val="single" w:sz="4" w:space="0" w:color="auto"/>
              <w:right w:val="single" w:sz="4" w:space="0" w:color="auto"/>
            </w:tcBorders>
          </w:tcPr>
          <w:p w:rsidR="00F65B1E" w:rsidRPr="00F65B1E" w:rsidRDefault="00F65B1E" w:rsidP="00F65B1E">
            <w:pPr>
              <w:widowControl w:val="0"/>
              <w:spacing w:before="0" w:after="200" w:line="276" w:lineRule="auto"/>
              <w:jc w:val="center"/>
              <w:rPr>
                <w:rFonts w:ascii="Calibri" w:eastAsia="Calibri" w:hAnsi="Calibri"/>
                <w:color w:val="000000"/>
                <w:szCs w:val="22"/>
              </w:rPr>
            </w:pPr>
          </w:p>
        </w:tc>
      </w:tr>
      <w:tr w:rsidR="00F65B1E" w:rsidRPr="00F65B1E" w:rsidTr="00892615">
        <w:trPr>
          <w:trHeight w:val="260"/>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w:t>
            </w:r>
          </w:p>
        </w:tc>
        <w:tc>
          <w:tcPr>
            <w:tcW w:w="2045"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272"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1965"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1522"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191"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541"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185" w:type="dxa"/>
            <w:tcBorders>
              <w:top w:val="nil"/>
              <w:left w:val="nil"/>
              <w:bottom w:val="single" w:sz="4" w:space="0" w:color="auto"/>
              <w:right w:val="single" w:sz="4" w:space="0" w:color="auto"/>
            </w:tcBorders>
          </w:tcPr>
          <w:p w:rsidR="00F65B1E" w:rsidRPr="00F65B1E" w:rsidRDefault="00F65B1E" w:rsidP="00F65B1E">
            <w:pPr>
              <w:widowControl w:val="0"/>
              <w:spacing w:before="0" w:after="200" w:line="276" w:lineRule="auto"/>
              <w:jc w:val="center"/>
              <w:rPr>
                <w:rFonts w:ascii="Calibri" w:eastAsia="Calibri" w:hAnsi="Calibri"/>
                <w:color w:val="000000"/>
                <w:szCs w:val="22"/>
              </w:rPr>
            </w:pPr>
          </w:p>
        </w:tc>
      </w:tr>
    </w:tbl>
    <w:p w:rsidR="00F65B1E" w:rsidRPr="00F65B1E" w:rsidRDefault="00F65B1E" w:rsidP="00F65B1E">
      <w:pPr>
        <w:shd w:val="clear" w:color="auto" w:fill="FFFFFF"/>
        <w:spacing w:after="240" w:line="276" w:lineRule="auto"/>
        <w:ind w:firstLine="567"/>
        <w:jc w:val="both"/>
        <w:rPr>
          <w:rFonts w:ascii="Calibri" w:eastAsia="Calibri" w:hAnsi="Calibri"/>
          <w:szCs w:val="22"/>
        </w:rPr>
      </w:pPr>
      <w:r w:rsidRPr="00F65B1E">
        <w:rPr>
          <w:rFonts w:ascii="Calibri" w:eastAsia="Calibri" w:hAnsi="Calibri"/>
          <w:szCs w:val="22"/>
        </w:rPr>
        <w:t>Опыт работы на опасных производственных объектах в ходе выполнения договора - ____ лет.</w:t>
      </w:r>
    </w:p>
    <w:p w:rsidR="00F65B1E" w:rsidRPr="00F65B1E" w:rsidRDefault="00F65B1E" w:rsidP="00F65B1E">
      <w:pPr>
        <w:shd w:val="clear" w:color="auto" w:fill="FFFFFF"/>
        <w:spacing w:before="360" w:after="200" w:line="276" w:lineRule="auto"/>
        <w:ind w:left="1134" w:right="-40" w:firstLine="567"/>
        <w:rPr>
          <w:rFonts w:ascii="Calibri" w:eastAsia="Calibri" w:hAnsi="Calibri"/>
          <w:spacing w:val="-1"/>
          <w:szCs w:val="22"/>
        </w:rPr>
      </w:pPr>
    </w:p>
    <w:p w:rsidR="00F65B1E" w:rsidRPr="00F65B1E" w:rsidRDefault="00F2569E" w:rsidP="00F65B1E">
      <w:pPr>
        <w:shd w:val="clear" w:color="auto" w:fill="FFFFFF"/>
        <w:spacing w:before="360" w:after="200" w:line="276" w:lineRule="auto"/>
        <w:ind w:left="1134" w:right="-40" w:firstLine="567"/>
        <w:rPr>
          <w:rFonts w:ascii="Calibri" w:eastAsia="Calibri" w:hAnsi="Calibri"/>
          <w:szCs w:val="22"/>
        </w:rPr>
      </w:pPr>
      <w:r>
        <w:rPr>
          <w:rFonts w:ascii="Calibri" w:eastAsia="Calibri" w:hAnsi="Calibri"/>
          <w:noProof/>
          <w:szCs w:val="22"/>
        </w:rPr>
        <w:pict>
          <v:line id="_x0000_s1032" style="position:absolute;left:0;text-align:left;z-index:251658240" from="27.85pt,9.95pt" to="246.25pt,9.95pt" strokeweight=".7pt"/>
        </w:pict>
      </w:r>
      <w:r w:rsidR="00F65B1E" w:rsidRPr="00F65B1E">
        <w:rPr>
          <w:rFonts w:ascii="Calibri" w:eastAsia="Calibri" w:hAnsi="Calibri"/>
          <w:spacing w:val="-1"/>
          <w:szCs w:val="22"/>
        </w:rPr>
        <w:t>(подпись, М.П.)</w:t>
      </w:r>
    </w:p>
    <w:p w:rsidR="00F65B1E" w:rsidRPr="00F65B1E" w:rsidRDefault="00F2569E" w:rsidP="00F65B1E">
      <w:pPr>
        <w:shd w:val="clear" w:color="auto" w:fill="FFFFFF"/>
        <w:spacing w:before="360" w:after="200" w:line="276" w:lineRule="auto"/>
        <w:ind w:left="142" w:right="-40" w:firstLine="425"/>
        <w:rPr>
          <w:rFonts w:ascii="Calibri" w:eastAsia="Calibri" w:hAnsi="Calibri"/>
          <w:szCs w:val="22"/>
        </w:rPr>
      </w:pPr>
      <w:r>
        <w:rPr>
          <w:rFonts w:ascii="Calibri" w:eastAsia="Calibri" w:hAnsi="Calibri"/>
          <w:noProof/>
          <w:szCs w:val="22"/>
        </w:rPr>
        <w:pict>
          <v:line id="_x0000_s1033" style="position:absolute;left:0;text-align:left;z-index:251659264" from="27.85pt,9.55pt" to="246.25pt,9.55pt" strokeweight=".7pt"/>
        </w:pict>
      </w:r>
      <w:r w:rsidR="00F65B1E" w:rsidRPr="00F65B1E">
        <w:rPr>
          <w:rFonts w:ascii="Calibri" w:eastAsia="Calibri" w:hAnsi="Calibri"/>
          <w:spacing w:val="-1"/>
          <w:szCs w:val="22"/>
        </w:rPr>
        <w:t>(фамилия, имя, отчество подписавшего, должность)</w:t>
      </w:r>
    </w:p>
    <w:p w:rsidR="006D05A8" w:rsidRDefault="00F65B1E" w:rsidP="006D05A8">
      <w:pPr>
        <w:shd w:val="clear" w:color="auto" w:fill="FFFFFF"/>
        <w:spacing w:before="240" w:after="200" w:line="276" w:lineRule="auto"/>
        <w:ind w:right="-40" w:firstLine="567"/>
        <w:jc w:val="both"/>
        <w:rPr>
          <w:rFonts w:cs="Arial"/>
          <w:b/>
          <w:bCs/>
        </w:rPr>
        <w:sectPr w:rsidR="006D05A8" w:rsidSect="00276B2E">
          <w:pgSz w:w="16838" w:h="11906" w:orient="landscape"/>
          <w:pgMar w:top="568" w:right="1134" w:bottom="851" w:left="1134" w:header="709" w:footer="709" w:gutter="0"/>
          <w:cols w:space="708"/>
          <w:docGrid w:linePitch="360"/>
        </w:sectPr>
      </w:pPr>
      <w:r w:rsidRPr="00F65B1E">
        <w:rPr>
          <w:rFonts w:ascii="Calibri" w:eastAsia="Calibri" w:hAnsi="Calibri"/>
          <w:b/>
          <w:szCs w:val="22"/>
        </w:rPr>
        <w:t>* в данной справке перечисляются работники, которые будут непосредственно привлечены участником отбора в ходе выполнения работ по договору и не задействованных на период выполнения работ на других объектах.</w:t>
      </w:r>
    </w:p>
    <w:p w:rsidR="006D05A8" w:rsidRPr="00D53E31" w:rsidRDefault="006D05A8" w:rsidP="006D05A8">
      <w:pPr>
        <w:spacing w:before="0"/>
        <w:jc w:val="right"/>
        <w:rPr>
          <w:rFonts w:ascii="Times New Roman" w:hAnsi="Times New Roman"/>
          <w:b/>
          <w:bCs/>
          <w:sz w:val="24"/>
        </w:rPr>
      </w:pPr>
      <w:r>
        <w:rPr>
          <w:rFonts w:ascii="Times New Roman" w:hAnsi="Times New Roman"/>
          <w:b/>
          <w:bCs/>
          <w:sz w:val="24"/>
        </w:rPr>
        <w:lastRenderedPageBreak/>
        <w:t>Форма № 9</w:t>
      </w:r>
    </w:p>
    <w:p w:rsidR="006D05A8" w:rsidRPr="002E1087" w:rsidRDefault="006D05A8" w:rsidP="006D05A8">
      <w:pPr>
        <w:spacing w:before="0" w:line="276" w:lineRule="auto"/>
        <w:jc w:val="right"/>
        <w:rPr>
          <w:rFonts w:ascii="Times New Roman" w:hAnsi="Times New Roman"/>
          <w:sz w:val="24"/>
        </w:rPr>
      </w:pPr>
      <w:r w:rsidRPr="002E1087">
        <w:rPr>
          <w:rFonts w:ascii="Times New Roman" w:hAnsi="Times New Roman"/>
          <w:sz w:val="24"/>
        </w:rPr>
        <w:t xml:space="preserve">к Предложению делать Оферты № </w:t>
      </w:r>
      <w:r w:rsidR="000B4357">
        <w:rPr>
          <w:rFonts w:ascii="Times New Roman" w:hAnsi="Times New Roman"/>
          <w:sz w:val="24"/>
        </w:rPr>
        <w:t>409</w:t>
      </w:r>
      <w:r w:rsidRPr="002E1087">
        <w:rPr>
          <w:rFonts w:ascii="Times New Roman" w:hAnsi="Times New Roman"/>
          <w:sz w:val="24"/>
        </w:rPr>
        <w:t>-КС-201</w:t>
      </w:r>
      <w:r>
        <w:rPr>
          <w:rFonts w:ascii="Times New Roman" w:hAnsi="Times New Roman"/>
          <w:sz w:val="24"/>
        </w:rPr>
        <w:t>7</w:t>
      </w:r>
    </w:p>
    <w:p w:rsidR="006D05A8" w:rsidRPr="006D05A8" w:rsidRDefault="006D05A8" w:rsidP="006D05A8">
      <w:pPr>
        <w:suppressAutoHyphens/>
        <w:spacing w:before="0"/>
        <w:ind w:left="5664" w:hanging="984"/>
        <w:jc w:val="right"/>
        <w:rPr>
          <w:rFonts w:ascii="Times New Roman" w:hAnsi="Times New Roman"/>
          <w:bCs/>
        </w:rPr>
      </w:pPr>
      <w:r w:rsidRPr="006D05A8">
        <w:rPr>
          <w:rFonts w:ascii="Times New Roman" w:hAnsi="Times New Roman"/>
          <w:bCs/>
        </w:rPr>
        <w:t>(Вариант № 1)</w:t>
      </w:r>
    </w:p>
    <w:p w:rsidR="006D05A8" w:rsidRPr="006D05A8" w:rsidRDefault="006D05A8" w:rsidP="006D05A8">
      <w:pPr>
        <w:suppressAutoHyphens/>
        <w:spacing w:before="0"/>
        <w:ind w:left="5664" w:hanging="984"/>
        <w:jc w:val="both"/>
        <w:rPr>
          <w:rFonts w:cs="Arial"/>
          <w:b/>
          <w:bCs/>
        </w:rPr>
      </w:pPr>
    </w:p>
    <w:p w:rsidR="006D05A8" w:rsidRPr="006D05A8" w:rsidRDefault="006D05A8" w:rsidP="006D05A8">
      <w:pPr>
        <w:suppressAutoHyphens/>
        <w:spacing w:before="0"/>
        <w:ind w:left="5664" w:hanging="984"/>
        <w:jc w:val="both"/>
        <w:rPr>
          <w:rFonts w:ascii="Times New Roman" w:hAnsi="Times New Roman"/>
          <w:bCs/>
          <w:sz w:val="24"/>
        </w:rPr>
      </w:pP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Генеральному директору</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ОАО «Славнефть-ЯНОС»</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Карпову Н.В.</w:t>
      </w:r>
    </w:p>
    <w:p w:rsidR="006D05A8" w:rsidRPr="006D05A8" w:rsidRDefault="006D05A8" w:rsidP="006D05A8">
      <w:pPr>
        <w:suppressAutoHyphens/>
        <w:spacing w:before="0"/>
        <w:ind w:left="5664" w:hanging="984"/>
        <w:jc w:val="both"/>
        <w:rPr>
          <w:rFonts w:ascii="Times New Roman" w:hAnsi="Times New Roman"/>
          <w:b/>
          <w:bCs/>
          <w:sz w:val="24"/>
        </w:rPr>
      </w:pPr>
    </w:p>
    <w:p w:rsidR="006D05A8" w:rsidRPr="006D05A8" w:rsidRDefault="006D05A8" w:rsidP="006D05A8">
      <w:pPr>
        <w:suppressAutoHyphens/>
        <w:spacing w:before="0"/>
        <w:ind w:left="4680" w:hanging="984"/>
        <w:jc w:val="both"/>
        <w:rPr>
          <w:rFonts w:ascii="Times New Roman" w:hAnsi="Times New Roman"/>
          <w:bCs/>
          <w:sz w:val="24"/>
        </w:rPr>
      </w:pPr>
    </w:p>
    <w:p w:rsidR="006D05A8" w:rsidRPr="006D05A8" w:rsidRDefault="006D05A8" w:rsidP="006D05A8">
      <w:pPr>
        <w:suppressAutoHyphens/>
        <w:spacing w:before="0"/>
        <w:ind w:firstLine="708"/>
        <w:jc w:val="both"/>
        <w:rPr>
          <w:rFonts w:ascii="Times New Roman" w:hAnsi="Times New Roman"/>
          <w:bCs/>
          <w:sz w:val="24"/>
        </w:rPr>
      </w:pPr>
      <w:r w:rsidRPr="006D05A8">
        <w:rPr>
          <w:rFonts w:ascii="Times New Roman" w:hAnsi="Times New Roman"/>
          <w:bCs/>
          <w:sz w:val="24"/>
        </w:rPr>
        <w:t>Настоящим подтверждаю, что сделка, совершаемая ____________________________(далее - «Общество») с ОАО «Славнефть-ЯНОС»</w:t>
      </w: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_____________________________________________________________________________________________________________________________________________________________________________________________________________________________________________________</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(краткое описание сделки)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не является для Общества крупной и не требует одобрения её органами управления в порядке, предусмотренном действующим законодательством и учредительными документами Общества.</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w:t>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t>________________________</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(указать наименование должности единоличного </w:t>
      </w:r>
      <w:r w:rsidRPr="006D05A8">
        <w:rPr>
          <w:rFonts w:ascii="Times New Roman" w:hAnsi="Times New Roman"/>
          <w:bCs/>
          <w:i/>
          <w:szCs w:val="22"/>
        </w:rPr>
        <w:tab/>
      </w:r>
      <w:r w:rsidRPr="006D05A8">
        <w:rPr>
          <w:rFonts w:ascii="Times New Roman" w:hAnsi="Times New Roman"/>
          <w:bCs/>
          <w:i/>
          <w:szCs w:val="22"/>
        </w:rPr>
        <w:tab/>
        <w:t>(подпись)</w:t>
      </w:r>
      <w:r w:rsidRPr="006D05A8">
        <w:rPr>
          <w:rFonts w:ascii="Times New Roman" w:hAnsi="Times New Roman"/>
          <w:bCs/>
          <w:i/>
          <w:szCs w:val="22"/>
        </w:rPr>
        <w:tab/>
      </w:r>
      <w:r w:rsidRPr="006D05A8">
        <w:rPr>
          <w:rFonts w:ascii="Times New Roman" w:hAnsi="Times New Roman"/>
          <w:bCs/>
          <w:i/>
          <w:szCs w:val="22"/>
        </w:rPr>
        <w:tab/>
        <w:t>(Ф.И.О. подписанта)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исполнительного органа  в соответствии с</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Уставом Общества: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генеральный директор, директор и т.п.)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 20 ___ года</w:t>
      </w:r>
    </w:p>
    <w:p w:rsidR="006D05A8" w:rsidRPr="006D05A8" w:rsidRDefault="006D05A8" w:rsidP="006D05A8">
      <w:pPr>
        <w:suppressAutoHyphens/>
        <w:spacing w:before="0"/>
        <w:ind w:right="125" w:firstLine="720"/>
        <w:jc w:val="right"/>
        <w:rPr>
          <w:rFonts w:ascii="Times New Roman" w:hAnsi="Times New Roman"/>
          <w:bCs/>
          <w:sz w:val="24"/>
        </w:rPr>
      </w:pPr>
    </w:p>
    <w:p w:rsidR="006D05A8" w:rsidRPr="006D05A8" w:rsidRDefault="006D05A8" w:rsidP="006D05A8">
      <w:pPr>
        <w:suppressAutoHyphens/>
        <w:spacing w:before="0"/>
        <w:ind w:right="125" w:firstLine="720"/>
        <w:jc w:val="right"/>
        <w:rPr>
          <w:rFonts w:ascii="Times New Roman" w:hAnsi="Times New Roman"/>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D53E31" w:rsidRDefault="006D05A8" w:rsidP="006D05A8">
      <w:pPr>
        <w:spacing w:before="0"/>
        <w:jc w:val="right"/>
        <w:rPr>
          <w:rFonts w:ascii="Times New Roman" w:hAnsi="Times New Roman"/>
          <w:b/>
          <w:bCs/>
          <w:sz w:val="24"/>
        </w:rPr>
      </w:pPr>
      <w:r>
        <w:rPr>
          <w:rFonts w:ascii="Times New Roman" w:hAnsi="Times New Roman"/>
          <w:b/>
          <w:bCs/>
          <w:sz w:val="24"/>
        </w:rPr>
        <w:lastRenderedPageBreak/>
        <w:t>Форма № 9</w:t>
      </w:r>
    </w:p>
    <w:p w:rsidR="006D05A8" w:rsidRPr="002E1087" w:rsidRDefault="006D05A8" w:rsidP="006D05A8">
      <w:pPr>
        <w:spacing w:before="0" w:line="276" w:lineRule="auto"/>
        <w:jc w:val="right"/>
        <w:rPr>
          <w:rFonts w:ascii="Times New Roman" w:hAnsi="Times New Roman"/>
          <w:sz w:val="24"/>
        </w:rPr>
      </w:pPr>
      <w:r w:rsidRPr="002E1087">
        <w:rPr>
          <w:rFonts w:ascii="Times New Roman" w:hAnsi="Times New Roman"/>
          <w:sz w:val="24"/>
        </w:rPr>
        <w:t xml:space="preserve">к Предложению делать Оферты № </w:t>
      </w:r>
      <w:r w:rsidR="000B4357">
        <w:rPr>
          <w:rFonts w:ascii="Times New Roman" w:hAnsi="Times New Roman"/>
          <w:sz w:val="24"/>
        </w:rPr>
        <w:t>409</w:t>
      </w:r>
      <w:r w:rsidRPr="002E1087">
        <w:rPr>
          <w:rFonts w:ascii="Times New Roman" w:hAnsi="Times New Roman"/>
          <w:sz w:val="24"/>
        </w:rPr>
        <w:t>-КС-201</w:t>
      </w:r>
      <w:r>
        <w:rPr>
          <w:rFonts w:ascii="Times New Roman" w:hAnsi="Times New Roman"/>
          <w:sz w:val="24"/>
        </w:rPr>
        <w:t>7</w:t>
      </w:r>
    </w:p>
    <w:p w:rsidR="006D05A8" w:rsidRPr="006D05A8" w:rsidRDefault="006D05A8" w:rsidP="006D05A8">
      <w:pPr>
        <w:suppressAutoHyphens/>
        <w:spacing w:before="0"/>
        <w:ind w:right="125" w:firstLine="720"/>
        <w:jc w:val="right"/>
        <w:rPr>
          <w:rFonts w:ascii="Times New Roman" w:hAnsi="Times New Roman" w:cs="Arial"/>
          <w:bCs/>
          <w:sz w:val="24"/>
        </w:rPr>
      </w:pPr>
      <w:r w:rsidRPr="006D05A8">
        <w:rPr>
          <w:rFonts w:ascii="Times New Roman" w:hAnsi="Times New Roman" w:cs="Arial"/>
          <w:bCs/>
          <w:sz w:val="24"/>
        </w:rPr>
        <w:t xml:space="preserve">(Вариант № </w:t>
      </w:r>
      <w:r>
        <w:rPr>
          <w:rFonts w:ascii="Times New Roman" w:hAnsi="Times New Roman" w:cs="Arial"/>
          <w:bCs/>
          <w:sz w:val="24"/>
        </w:rPr>
        <w:t>2</w:t>
      </w:r>
      <w:r w:rsidRPr="006D05A8">
        <w:rPr>
          <w:rFonts w:ascii="Times New Roman" w:hAnsi="Times New Roman" w:cs="Arial"/>
          <w:bCs/>
          <w:sz w:val="24"/>
        </w:rPr>
        <w:t>)</w:t>
      </w: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Генеральному директору</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ОАО «Славнефть-ЯНОС»</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Карпову Н.В.</w:t>
      </w:r>
    </w:p>
    <w:p w:rsidR="006D05A8" w:rsidRPr="006D05A8" w:rsidRDefault="006D05A8" w:rsidP="006D05A8">
      <w:pPr>
        <w:suppressAutoHyphens/>
        <w:spacing w:before="0"/>
        <w:ind w:left="5664" w:hanging="984"/>
        <w:jc w:val="both"/>
        <w:rPr>
          <w:rFonts w:ascii="Times New Roman" w:hAnsi="Times New Roman"/>
          <w:b/>
          <w:bCs/>
          <w:sz w:val="24"/>
        </w:rPr>
      </w:pPr>
    </w:p>
    <w:p w:rsidR="006D05A8" w:rsidRPr="006D05A8" w:rsidRDefault="006D05A8" w:rsidP="006D05A8">
      <w:pPr>
        <w:suppressAutoHyphens/>
        <w:spacing w:before="0"/>
        <w:ind w:left="4680" w:hanging="984"/>
        <w:jc w:val="both"/>
        <w:rPr>
          <w:rFonts w:ascii="Times New Roman" w:hAnsi="Times New Roman"/>
          <w:bCs/>
          <w:sz w:val="24"/>
        </w:rPr>
      </w:pPr>
    </w:p>
    <w:p w:rsidR="006D05A8" w:rsidRPr="006D05A8" w:rsidRDefault="006D05A8" w:rsidP="006D05A8">
      <w:pPr>
        <w:suppressAutoHyphens/>
        <w:spacing w:before="0"/>
        <w:ind w:firstLine="708"/>
        <w:jc w:val="both"/>
        <w:rPr>
          <w:rFonts w:ascii="Times New Roman" w:hAnsi="Times New Roman"/>
          <w:bCs/>
          <w:sz w:val="24"/>
        </w:rPr>
      </w:pPr>
      <w:r w:rsidRPr="006D05A8">
        <w:rPr>
          <w:rFonts w:ascii="Times New Roman" w:hAnsi="Times New Roman"/>
          <w:bCs/>
          <w:sz w:val="24"/>
        </w:rPr>
        <w:t>Настоящим подтверждаю, что сделка, совершаемая ____________________________(далее - «Общество») с ОАО «Славнефть-ЯНОС»</w:t>
      </w: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_____________________________________________________________________________________________________________________________________________________________________________________________________________________________________________________</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(краткое описание сделки)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________________________________________________________________________________ .</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(указать реквизиты решения об одобрении крупной сделки и наименование принявшего решение органа управления Общества).</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w:t>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t>________________________</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(указать наименование должности единоличного </w:t>
      </w:r>
      <w:r w:rsidRPr="006D05A8">
        <w:rPr>
          <w:rFonts w:ascii="Times New Roman" w:hAnsi="Times New Roman"/>
          <w:bCs/>
          <w:i/>
          <w:szCs w:val="22"/>
        </w:rPr>
        <w:tab/>
      </w:r>
      <w:r w:rsidRPr="006D05A8">
        <w:rPr>
          <w:rFonts w:ascii="Times New Roman" w:hAnsi="Times New Roman"/>
          <w:bCs/>
          <w:i/>
          <w:szCs w:val="22"/>
        </w:rPr>
        <w:tab/>
        <w:t>(подпись)</w:t>
      </w:r>
      <w:r w:rsidRPr="006D05A8">
        <w:rPr>
          <w:rFonts w:ascii="Times New Roman" w:hAnsi="Times New Roman"/>
          <w:bCs/>
          <w:i/>
          <w:szCs w:val="22"/>
        </w:rPr>
        <w:tab/>
      </w:r>
      <w:r w:rsidRPr="006D05A8">
        <w:rPr>
          <w:rFonts w:ascii="Times New Roman" w:hAnsi="Times New Roman"/>
          <w:bCs/>
          <w:i/>
          <w:szCs w:val="22"/>
        </w:rPr>
        <w:tab/>
        <w:t>(Ф.И.О. подписанта)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исполнительного органа  в соответствии с</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Уставом Общества: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генеральный директор, директор и т.п.)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 20 ___ года</w:t>
      </w: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D53E31" w:rsidRDefault="006D05A8" w:rsidP="006D05A8">
      <w:pPr>
        <w:spacing w:before="0"/>
        <w:jc w:val="right"/>
        <w:rPr>
          <w:rFonts w:ascii="Times New Roman" w:hAnsi="Times New Roman"/>
          <w:b/>
          <w:bCs/>
          <w:sz w:val="24"/>
        </w:rPr>
      </w:pPr>
      <w:r>
        <w:rPr>
          <w:rFonts w:ascii="Times New Roman" w:hAnsi="Times New Roman"/>
          <w:b/>
          <w:bCs/>
          <w:sz w:val="24"/>
        </w:rPr>
        <w:lastRenderedPageBreak/>
        <w:t>Форма № 10</w:t>
      </w:r>
    </w:p>
    <w:p w:rsidR="006D05A8" w:rsidRPr="002E1087" w:rsidRDefault="006D05A8" w:rsidP="006D05A8">
      <w:pPr>
        <w:spacing w:before="0" w:line="276" w:lineRule="auto"/>
        <w:jc w:val="right"/>
        <w:rPr>
          <w:rFonts w:ascii="Times New Roman" w:hAnsi="Times New Roman"/>
          <w:sz w:val="24"/>
        </w:rPr>
      </w:pPr>
      <w:r w:rsidRPr="002E1087">
        <w:rPr>
          <w:rFonts w:ascii="Times New Roman" w:hAnsi="Times New Roman"/>
          <w:sz w:val="24"/>
        </w:rPr>
        <w:t xml:space="preserve">к Предложению делать Оферты № </w:t>
      </w:r>
      <w:r w:rsidR="000B4357">
        <w:rPr>
          <w:rFonts w:ascii="Times New Roman" w:hAnsi="Times New Roman"/>
          <w:sz w:val="24"/>
        </w:rPr>
        <w:t>409</w:t>
      </w:r>
      <w:r w:rsidRPr="002E1087">
        <w:rPr>
          <w:rFonts w:ascii="Times New Roman" w:hAnsi="Times New Roman"/>
          <w:sz w:val="24"/>
        </w:rPr>
        <w:t>-КС-201</w:t>
      </w:r>
      <w:r>
        <w:rPr>
          <w:rFonts w:ascii="Times New Roman" w:hAnsi="Times New Roman"/>
          <w:sz w:val="24"/>
        </w:rPr>
        <w:t>7</w:t>
      </w: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Генеральному директору</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ОАО «Славнефть-ЯНОС»</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Карпову Н.В.</w:t>
      </w:r>
    </w:p>
    <w:p w:rsidR="006D05A8" w:rsidRPr="006D05A8" w:rsidRDefault="006D05A8" w:rsidP="006D05A8">
      <w:pPr>
        <w:suppressAutoHyphens/>
        <w:spacing w:before="0"/>
        <w:ind w:left="5664" w:hanging="984"/>
        <w:jc w:val="right"/>
        <w:rPr>
          <w:rFonts w:ascii="Times New Roman" w:hAnsi="Times New Roman"/>
          <w:bCs/>
          <w:sz w:val="24"/>
        </w:rPr>
      </w:pPr>
    </w:p>
    <w:p w:rsidR="006D05A8" w:rsidRPr="006D05A8" w:rsidRDefault="006D05A8" w:rsidP="006D05A8">
      <w:pPr>
        <w:suppressAutoHyphens/>
        <w:spacing w:before="0"/>
        <w:ind w:left="5664" w:hanging="984"/>
        <w:jc w:val="both"/>
        <w:rPr>
          <w:rFonts w:ascii="Times New Roman" w:hAnsi="Times New Roman"/>
          <w:b/>
          <w:bCs/>
          <w:sz w:val="24"/>
        </w:rPr>
      </w:pPr>
    </w:p>
    <w:p w:rsidR="006D05A8" w:rsidRPr="006D05A8" w:rsidRDefault="006D05A8" w:rsidP="006D05A8">
      <w:pPr>
        <w:suppressAutoHyphens/>
        <w:spacing w:before="0"/>
        <w:ind w:left="4680" w:hanging="984"/>
        <w:jc w:val="both"/>
        <w:rPr>
          <w:rFonts w:ascii="Times New Roman" w:hAnsi="Times New Roman"/>
          <w:bCs/>
          <w:sz w:val="24"/>
        </w:rPr>
      </w:pPr>
    </w:p>
    <w:p w:rsidR="006D05A8" w:rsidRPr="006D05A8" w:rsidRDefault="006D05A8" w:rsidP="006D05A8">
      <w:pPr>
        <w:suppressAutoHyphens/>
        <w:spacing w:before="0"/>
        <w:ind w:firstLine="708"/>
        <w:jc w:val="both"/>
        <w:rPr>
          <w:rFonts w:ascii="Times New Roman" w:hAnsi="Times New Roman"/>
          <w:bCs/>
          <w:sz w:val="24"/>
        </w:rPr>
      </w:pPr>
      <w:r w:rsidRPr="006D05A8">
        <w:rPr>
          <w:rFonts w:ascii="Times New Roman" w:hAnsi="Times New Roman"/>
          <w:bCs/>
          <w:sz w:val="24"/>
        </w:rPr>
        <w:t>Настоящим подтверждаю, что с ___.___._____ года (</w:t>
      </w:r>
      <w:r w:rsidRPr="006D05A8">
        <w:rPr>
          <w:rFonts w:ascii="Times New Roman" w:hAnsi="Times New Roman"/>
          <w:bCs/>
          <w:i/>
          <w:szCs w:val="22"/>
        </w:rPr>
        <w:t>указать дату предоставления в ОАО «Славнефть-ЯНОС» учредительных и регистрационных документов контрагента</w:t>
      </w:r>
      <w:r w:rsidRPr="006D05A8">
        <w:rPr>
          <w:rFonts w:ascii="Times New Roman" w:hAnsi="Times New Roman"/>
          <w:bCs/>
          <w:sz w:val="24"/>
        </w:rPr>
        <w:t>) учредительные и регистрационные документы (в т.ч. устав, свидетельство о государственной регистрации, свидетельство о постановке на учёт в налоговом органе) ________________ ____________(наименование контрагента) не изменялись.</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w:t>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t>________________________</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(указать наименование должности единоличного </w:t>
      </w:r>
      <w:r w:rsidRPr="006D05A8">
        <w:rPr>
          <w:rFonts w:ascii="Times New Roman" w:hAnsi="Times New Roman"/>
          <w:bCs/>
          <w:i/>
          <w:szCs w:val="22"/>
        </w:rPr>
        <w:tab/>
      </w:r>
      <w:r w:rsidRPr="006D05A8">
        <w:rPr>
          <w:rFonts w:ascii="Times New Roman" w:hAnsi="Times New Roman"/>
          <w:bCs/>
          <w:i/>
          <w:szCs w:val="22"/>
        </w:rPr>
        <w:tab/>
        <w:t>(подпись)</w:t>
      </w:r>
      <w:r w:rsidRPr="006D05A8">
        <w:rPr>
          <w:rFonts w:ascii="Times New Roman" w:hAnsi="Times New Roman"/>
          <w:bCs/>
          <w:i/>
          <w:szCs w:val="22"/>
        </w:rPr>
        <w:tab/>
      </w:r>
      <w:r w:rsidRPr="006D05A8">
        <w:rPr>
          <w:rFonts w:ascii="Times New Roman" w:hAnsi="Times New Roman"/>
          <w:bCs/>
          <w:i/>
          <w:szCs w:val="22"/>
        </w:rPr>
        <w:tab/>
        <w:t>(Ф.И.О. подписанта)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исполнительного органа  в соответствии с</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Уставом Общества: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генеральный директор, директор и т.п.)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 20 ___ года</w:t>
      </w: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sectPr w:rsidR="006D05A8" w:rsidRPr="006D05A8" w:rsidSect="006D05A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155" w:rsidRDefault="00660155" w:rsidP="00FB07D9">
      <w:pPr>
        <w:spacing w:before="0"/>
      </w:pPr>
      <w:r>
        <w:separator/>
      </w:r>
    </w:p>
  </w:endnote>
  <w:endnote w:type="continuationSeparator" w:id="0">
    <w:p w:rsidR="00660155" w:rsidRDefault="00660155"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155" w:rsidRDefault="00660155">
    <w:pPr>
      <w:pStyle w:val="af3"/>
      <w:jc w:val="right"/>
    </w:pPr>
    <w:r>
      <w:fldChar w:fldCharType="begin"/>
    </w:r>
    <w:r>
      <w:instrText xml:space="preserve"> PAGE   \* MERGEFORMAT </w:instrText>
    </w:r>
    <w:r>
      <w:fldChar w:fldCharType="separate"/>
    </w:r>
    <w:r w:rsidR="00F2569E">
      <w:rPr>
        <w:noProof/>
      </w:rPr>
      <w:t>5</w:t>
    </w:r>
    <w:r>
      <w:rPr>
        <w:noProof/>
      </w:rPr>
      <w:fldChar w:fldCharType="end"/>
    </w:r>
  </w:p>
  <w:p w:rsidR="00660155" w:rsidRDefault="00660155">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155" w:rsidRDefault="00660155" w:rsidP="00FB07D9">
      <w:pPr>
        <w:spacing w:before="0"/>
      </w:pPr>
      <w:r>
        <w:separator/>
      </w:r>
    </w:p>
  </w:footnote>
  <w:footnote w:type="continuationSeparator" w:id="0">
    <w:p w:rsidR="00660155" w:rsidRDefault="00660155"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5FF32BA"/>
    <w:multiLevelType w:val="hybridMultilevel"/>
    <w:tmpl w:val="7674C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9"/>
  </w:num>
  <w:num w:numId="3">
    <w:abstractNumId w:val="0"/>
  </w:num>
  <w:num w:numId="4">
    <w:abstractNumId w:val="16"/>
  </w:num>
  <w:num w:numId="5">
    <w:abstractNumId w:val="12"/>
  </w:num>
  <w:num w:numId="6">
    <w:abstractNumId w:val="21"/>
  </w:num>
  <w:num w:numId="7">
    <w:abstractNumId w:val="8"/>
  </w:num>
  <w:num w:numId="8">
    <w:abstractNumId w:val="14"/>
  </w:num>
  <w:num w:numId="9">
    <w:abstractNumId w:val="2"/>
  </w:num>
  <w:num w:numId="10">
    <w:abstractNumId w:val="18"/>
  </w:num>
  <w:num w:numId="11">
    <w:abstractNumId w:val="15"/>
  </w:num>
  <w:num w:numId="12">
    <w:abstractNumId w:val="10"/>
  </w:num>
  <w:num w:numId="13">
    <w:abstractNumId w:val="11"/>
  </w:num>
  <w:num w:numId="14">
    <w:abstractNumId w:val="20"/>
  </w:num>
  <w:num w:numId="15">
    <w:abstractNumId w:val="9"/>
  </w:num>
  <w:num w:numId="16">
    <w:abstractNumId w:val="13"/>
  </w:num>
  <w:num w:numId="1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91E"/>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6C8"/>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7A8"/>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2B6"/>
    <w:rsid w:val="00046388"/>
    <w:rsid w:val="00046440"/>
    <w:rsid w:val="00046B2D"/>
    <w:rsid w:val="000472B1"/>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3A2"/>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AB8"/>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A1A"/>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482"/>
    <w:rsid w:val="000A3520"/>
    <w:rsid w:val="000A3CC2"/>
    <w:rsid w:val="000A474D"/>
    <w:rsid w:val="000A4BA3"/>
    <w:rsid w:val="000A4D01"/>
    <w:rsid w:val="000A55C1"/>
    <w:rsid w:val="000A5E1F"/>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357"/>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19E"/>
    <w:rsid w:val="000D3335"/>
    <w:rsid w:val="000D3657"/>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0F7CB0"/>
    <w:rsid w:val="001005BA"/>
    <w:rsid w:val="00101C20"/>
    <w:rsid w:val="001020B2"/>
    <w:rsid w:val="00102FDF"/>
    <w:rsid w:val="00103462"/>
    <w:rsid w:val="00103A2C"/>
    <w:rsid w:val="00103C2A"/>
    <w:rsid w:val="00103F6F"/>
    <w:rsid w:val="00103F8F"/>
    <w:rsid w:val="00104229"/>
    <w:rsid w:val="00104FFB"/>
    <w:rsid w:val="0010546B"/>
    <w:rsid w:val="0010550E"/>
    <w:rsid w:val="001058E7"/>
    <w:rsid w:val="00105A24"/>
    <w:rsid w:val="00105E2F"/>
    <w:rsid w:val="00106251"/>
    <w:rsid w:val="001063AC"/>
    <w:rsid w:val="001070B2"/>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27F33"/>
    <w:rsid w:val="0013063A"/>
    <w:rsid w:val="00130899"/>
    <w:rsid w:val="0013090F"/>
    <w:rsid w:val="00130E32"/>
    <w:rsid w:val="0013146C"/>
    <w:rsid w:val="001315AA"/>
    <w:rsid w:val="00131778"/>
    <w:rsid w:val="00131EFF"/>
    <w:rsid w:val="0013248A"/>
    <w:rsid w:val="00132B25"/>
    <w:rsid w:val="00132C2B"/>
    <w:rsid w:val="00133218"/>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6F36"/>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805"/>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1D0B"/>
    <w:rsid w:val="001B2B5B"/>
    <w:rsid w:val="001B345D"/>
    <w:rsid w:val="001B3ED2"/>
    <w:rsid w:val="001B4EAD"/>
    <w:rsid w:val="001B5383"/>
    <w:rsid w:val="001B541C"/>
    <w:rsid w:val="001B57E7"/>
    <w:rsid w:val="001B5A12"/>
    <w:rsid w:val="001B7346"/>
    <w:rsid w:val="001B7689"/>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4A3"/>
    <w:rsid w:val="001E476E"/>
    <w:rsid w:val="001E52EC"/>
    <w:rsid w:val="001E5DB2"/>
    <w:rsid w:val="001E5E12"/>
    <w:rsid w:val="001E636F"/>
    <w:rsid w:val="001E6599"/>
    <w:rsid w:val="001E700D"/>
    <w:rsid w:val="001E714A"/>
    <w:rsid w:val="001E7EC6"/>
    <w:rsid w:val="001F00C1"/>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0F5"/>
    <w:rsid w:val="001F7778"/>
    <w:rsid w:val="00200219"/>
    <w:rsid w:val="00200485"/>
    <w:rsid w:val="00200A79"/>
    <w:rsid w:val="00200B9F"/>
    <w:rsid w:val="00200F73"/>
    <w:rsid w:val="00201076"/>
    <w:rsid w:val="00201A00"/>
    <w:rsid w:val="00202208"/>
    <w:rsid w:val="0020257B"/>
    <w:rsid w:val="00202B3D"/>
    <w:rsid w:val="00202FDA"/>
    <w:rsid w:val="00203450"/>
    <w:rsid w:val="00203614"/>
    <w:rsid w:val="002038DA"/>
    <w:rsid w:val="00204790"/>
    <w:rsid w:val="002051FE"/>
    <w:rsid w:val="002057EC"/>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3D6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27EF2"/>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686"/>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679"/>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6B2E"/>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0EF"/>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A2A"/>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E31"/>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1DCF"/>
    <w:rsid w:val="0031207E"/>
    <w:rsid w:val="003121A9"/>
    <w:rsid w:val="0031244F"/>
    <w:rsid w:val="00312D68"/>
    <w:rsid w:val="00312FBF"/>
    <w:rsid w:val="00313255"/>
    <w:rsid w:val="00313698"/>
    <w:rsid w:val="00313778"/>
    <w:rsid w:val="00313919"/>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603"/>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DDF"/>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5AAD"/>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939"/>
    <w:rsid w:val="00373B6C"/>
    <w:rsid w:val="00373D4C"/>
    <w:rsid w:val="0037453A"/>
    <w:rsid w:val="003748AC"/>
    <w:rsid w:val="00374E14"/>
    <w:rsid w:val="00375714"/>
    <w:rsid w:val="00375B2C"/>
    <w:rsid w:val="0037608D"/>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086"/>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8E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4A8"/>
    <w:rsid w:val="003B1E42"/>
    <w:rsid w:val="003B1FB4"/>
    <w:rsid w:val="003B248A"/>
    <w:rsid w:val="003B25AD"/>
    <w:rsid w:val="003B25D5"/>
    <w:rsid w:val="003B27C5"/>
    <w:rsid w:val="003B2869"/>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E31"/>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4D93"/>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57F4C"/>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981"/>
    <w:rsid w:val="00477FC6"/>
    <w:rsid w:val="00480ED9"/>
    <w:rsid w:val="00481485"/>
    <w:rsid w:val="00481BAB"/>
    <w:rsid w:val="00482143"/>
    <w:rsid w:val="00482FA2"/>
    <w:rsid w:val="0048315E"/>
    <w:rsid w:val="00483F34"/>
    <w:rsid w:val="004846B2"/>
    <w:rsid w:val="004854FF"/>
    <w:rsid w:val="00485CB4"/>
    <w:rsid w:val="004872B9"/>
    <w:rsid w:val="00487380"/>
    <w:rsid w:val="004874A4"/>
    <w:rsid w:val="00487EC3"/>
    <w:rsid w:val="0049009E"/>
    <w:rsid w:val="004904CB"/>
    <w:rsid w:val="0049068B"/>
    <w:rsid w:val="00490883"/>
    <w:rsid w:val="00490F29"/>
    <w:rsid w:val="0049163B"/>
    <w:rsid w:val="00491B16"/>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3E"/>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5AA4"/>
    <w:rsid w:val="004F60B2"/>
    <w:rsid w:val="004F76F6"/>
    <w:rsid w:val="00500188"/>
    <w:rsid w:val="005002CB"/>
    <w:rsid w:val="00500386"/>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B2"/>
    <w:rsid w:val="005109FE"/>
    <w:rsid w:val="00510FDC"/>
    <w:rsid w:val="00510FFB"/>
    <w:rsid w:val="005118A4"/>
    <w:rsid w:val="00511957"/>
    <w:rsid w:val="00511F8A"/>
    <w:rsid w:val="00512588"/>
    <w:rsid w:val="0051332D"/>
    <w:rsid w:val="005136A6"/>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39D"/>
    <w:rsid w:val="00572704"/>
    <w:rsid w:val="005727CC"/>
    <w:rsid w:val="005728AF"/>
    <w:rsid w:val="00573C18"/>
    <w:rsid w:val="00573CE0"/>
    <w:rsid w:val="00573D83"/>
    <w:rsid w:val="005740AD"/>
    <w:rsid w:val="00574BC9"/>
    <w:rsid w:val="005756B3"/>
    <w:rsid w:val="00575706"/>
    <w:rsid w:val="00576FFA"/>
    <w:rsid w:val="0057741A"/>
    <w:rsid w:val="0057759D"/>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28A"/>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0B3"/>
    <w:rsid w:val="00592B5E"/>
    <w:rsid w:val="00592BF8"/>
    <w:rsid w:val="00593203"/>
    <w:rsid w:val="00593470"/>
    <w:rsid w:val="00593800"/>
    <w:rsid w:val="005957D7"/>
    <w:rsid w:val="00595AB2"/>
    <w:rsid w:val="00595ADB"/>
    <w:rsid w:val="00595EFB"/>
    <w:rsid w:val="00596B78"/>
    <w:rsid w:val="00597382"/>
    <w:rsid w:val="00597BEC"/>
    <w:rsid w:val="00597FC9"/>
    <w:rsid w:val="005A012C"/>
    <w:rsid w:val="005A0D9D"/>
    <w:rsid w:val="005A0DFB"/>
    <w:rsid w:val="005A103A"/>
    <w:rsid w:val="005A1717"/>
    <w:rsid w:val="005A17AE"/>
    <w:rsid w:val="005A194F"/>
    <w:rsid w:val="005A1966"/>
    <w:rsid w:val="005A1B0B"/>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77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907"/>
    <w:rsid w:val="005E3CDE"/>
    <w:rsid w:val="005E47A0"/>
    <w:rsid w:val="005E49F7"/>
    <w:rsid w:val="005E5173"/>
    <w:rsid w:val="005E5548"/>
    <w:rsid w:val="005E58FE"/>
    <w:rsid w:val="005E6200"/>
    <w:rsid w:val="005E6AF5"/>
    <w:rsid w:val="005E6EA9"/>
    <w:rsid w:val="005E6FA1"/>
    <w:rsid w:val="005E70FE"/>
    <w:rsid w:val="005E73BF"/>
    <w:rsid w:val="005E772A"/>
    <w:rsid w:val="005E79A3"/>
    <w:rsid w:val="005E7B98"/>
    <w:rsid w:val="005F02E1"/>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556"/>
    <w:rsid w:val="0061465A"/>
    <w:rsid w:val="0061474E"/>
    <w:rsid w:val="00614EE3"/>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0B"/>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E86"/>
    <w:rsid w:val="00651F8A"/>
    <w:rsid w:val="00653469"/>
    <w:rsid w:val="00653D5C"/>
    <w:rsid w:val="006544E1"/>
    <w:rsid w:val="0065452C"/>
    <w:rsid w:val="00654BFF"/>
    <w:rsid w:val="00655154"/>
    <w:rsid w:val="00655A5F"/>
    <w:rsid w:val="00655EAA"/>
    <w:rsid w:val="00655ECD"/>
    <w:rsid w:val="006560E0"/>
    <w:rsid w:val="00656610"/>
    <w:rsid w:val="0065688F"/>
    <w:rsid w:val="00656ACC"/>
    <w:rsid w:val="00657512"/>
    <w:rsid w:val="00657676"/>
    <w:rsid w:val="00657E8A"/>
    <w:rsid w:val="00660155"/>
    <w:rsid w:val="006602B5"/>
    <w:rsid w:val="006609BA"/>
    <w:rsid w:val="00660E3E"/>
    <w:rsid w:val="0066134A"/>
    <w:rsid w:val="00661356"/>
    <w:rsid w:val="0066140C"/>
    <w:rsid w:val="00661C6B"/>
    <w:rsid w:val="00661CB8"/>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65A"/>
    <w:rsid w:val="006A67D8"/>
    <w:rsid w:val="006A6A36"/>
    <w:rsid w:val="006A6C5E"/>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5A8"/>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20"/>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889"/>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0AC"/>
    <w:rsid w:val="007425C9"/>
    <w:rsid w:val="007426C4"/>
    <w:rsid w:val="007430DB"/>
    <w:rsid w:val="007431E9"/>
    <w:rsid w:val="00743AAF"/>
    <w:rsid w:val="00743EBE"/>
    <w:rsid w:val="00743ECF"/>
    <w:rsid w:val="00744208"/>
    <w:rsid w:val="00744339"/>
    <w:rsid w:val="0074472A"/>
    <w:rsid w:val="007449AB"/>
    <w:rsid w:val="00744B50"/>
    <w:rsid w:val="00744C59"/>
    <w:rsid w:val="007455BC"/>
    <w:rsid w:val="00745738"/>
    <w:rsid w:val="00745AD5"/>
    <w:rsid w:val="007460E3"/>
    <w:rsid w:val="007468A9"/>
    <w:rsid w:val="0074690C"/>
    <w:rsid w:val="007471C5"/>
    <w:rsid w:val="00747555"/>
    <w:rsid w:val="00747760"/>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3552"/>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A88"/>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2B8"/>
    <w:rsid w:val="007F2C09"/>
    <w:rsid w:val="007F3584"/>
    <w:rsid w:val="007F37C4"/>
    <w:rsid w:val="007F3D57"/>
    <w:rsid w:val="007F3EE9"/>
    <w:rsid w:val="007F3F94"/>
    <w:rsid w:val="007F4231"/>
    <w:rsid w:val="007F461D"/>
    <w:rsid w:val="007F4B70"/>
    <w:rsid w:val="007F4E9D"/>
    <w:rsid w:val="007F5351"/>
    <w:rsid w:val="007F54D3"/>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6F64"/>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995"/>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5CF9"/>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CE1"/>
    <w:rsid w:val="00867F3C"/>
    <w:rsid w:val="00870483"/>
    <w:rsid w:val="0087067B"/>
    <w:rsid w:val="008709A4"/>
    <w:rsid w:val="00870DAC"/>
    <w:rsid w:val="00870E2D"/>
    <w:rsid w:val="00870FE8"/>
    <w:rsid w:val="008714E8"/>
    <w:rsid w:val="008718D6"/>
    <w:rsid w:val="0087287F"/>
    <w:rsid w:val="00872B67"/>
    <w:rsid w:val="00872D92"/>
    <w:rsid w:val="0087345A"/>
    <w:rsid w:val="00873CF5"/>
    <w:rsid w:val="00873D9C"/>
    <w:rsid w:val="00873DE4"/>
    <w:rsid w:val="00873E64"/>
    <w:rsid w:val="0087457D"/>
    <w:rsid w:val="00874890"/>
    <w:rsid w:val="008749C3"/>
    <w:rsid w:val="00875583"/>
    <w:rsid w:val="00875B9B"/>
    <w:rsid w:val="00876CBF"/>
    <w:rsid w:val="0087703E"/>
    <w:rsid w:val="008771F7"/>
    <w:rsid w:val="008774D4"/>
    <w:rsid w:val="00877C12"/>
    <w:rsid w:val="00877E95"/>
    <w:rsid w:val="008803D3"/>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2615"/>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3E73"/>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841"/>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3F8A"/>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4"/>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2AC7"/>
    <w:rsid w:val="00953025"/>
    <w:rsid w:val="009531F8"/>
    <w:rsid w:val="00953AF5"/>
    <w:rsid w:val="0095415A"/>
    <w:rsid w:val="00954537"/>
    <w:rsid w:val="009559FB"/>
    <w:rsid w:val="009561EA"/>
    <w:rsid w:val="009562E4"/>
    <w:rsid w:val="00956A8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67CBF"/>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4626"/>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05"/>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744"/>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158"/>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3D72"/>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4E56"/>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5417"/>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133"/>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3FEB"/>
    <w:rsid w:val="00AD465A"/>
    <w:rsid w:val="00AD4889"/>
    <w:rsid w:val="00AD5582"/>
    <w:rsid w:val="00AD5AFC"/>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824"/>
    <w:rsid w:val="00B069E7"/>
    <w:rsid w:val="00B06ED3"/>
    <w:rsid w:val="00B074E1"/>
    <w:rsid w:val="00B07F97"/>
    <w:rsid w:val="00B1021A"/>
    <w:rsid w:val="00B109F1"/>
    <w:rsid w:val="00B10CC3"/>
    <w:rsid w:val="00B10D0D"/>
    <w:rsid w:val="00B10F37"/>
    <w:rsid w:val="00B11955"/>
    <w:rsid w:val="00B11BF9"/>
    <w:rsid w:val="00B125EC"/>
    <w:rsid w:val="00B127A3"/>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1E"/>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1CF"/>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525"/>
    <w:rsid w:val="00B36B60"/>
    <w:rsid w:val="00B36D81"/>
    <w:rsid w:val="00B36F68"/>
    <w:rsid w:val="00B37117"/>
    <w:rsid w:val="00B374D7"/>
    <w:rsid w:val="00B378EC"/>
    <w:rsid w:val="00B4032D"/>
    <w:rsid w:val="00B4038C"/>
    <w:rsid w:val="00B4040E"/>
    <w:rsid w:val="00B40624"/>
    <w:rsid w:val="00B40A16"/>
    <w:rsid w:val="00B40C15"/>
    <w:rsid w:val="00B40CD4"/>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B9"/>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232"/>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08E"/>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7C3"/>
    <w:rsid w:val="00B85C1A"/>
    <w:rsid w:val="00B85D6F"/>
    <w:rsid w:val="00B86286"/>
    <w:rsid w:val="00B862D7"/>
    <w:rsid w:val="00B86597"/>
    <w:rsid w:val="00B86655"/>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23A"/>
    <w:rsid w:val="00BA031D"/>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45"/>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369C"/>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299"/>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558D"/>
    <w:rsid w:val="00C5600E"/>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8AC"/>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AD1"/>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4DF9"/>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306"/>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37C"/>
    <w:rsid w:val="00D51873"/>
    <w:rsid w:val="00D51884"/>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DDF"/>
    <w:rsid w:val="00D63F06"/>
    <w:rsid w:val="00D63FCD"/>
    <w:rsid w:val="00D6472E"/>
    <w:rsid w:val="00D65244"/>
    <w:rsid w:val="00D65255"/>
    <w:rsid w:val="00D65531"/>
    <w:rsid w:val="00D65B72"/>
    <w:rsid w:val="00D6625D"/>
    <w:rsid w:val="00D6627A"/>
    <w:rsid w:val="00D66311"/>
    <w:rsid w:val="00D669CC"/>
    <w:rsid w:val="00D66BCA"/>
    <w:rsid w:val="00D6724D"/>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26B"/>
    <w:rsid w:val="00D74AB4"/>
    <w:rsid w:val="00D74CEE"/>
    <w:rsid w:val="00D74D6D"/>
    <w:rsid w:val="00D751F2"/>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698"/>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1C4"/>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042"/>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187F"/>
    <w:rsid w:val="00E220CB"/>
    <w:rsid w:val="00E2217A"/>
    <w:rsid w:val="00E22E3A"/>
    <w:rsid w:val="00E22E48"/>
    <w:rsid w:val="00E2316B"/>
    <w:rsid w:val="00E23A3A"/>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1D"/>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8C7"/>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74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D7E"/>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28E"/>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618"/>
    <w:rsid w:val="00EB5758"/>
    <w:rsid w:val="00EB613D"/>
    <w:rsid w:val="00EB709A"/>
    <w:rsid w:val="00EB74C6"/>
    <w:rsid w:val="00EB75D9"/>
    <w:rsid w:val="00EB77DD"/>
    <w:rsid w:val="00EB7F65"/>
    <w:rsid w:val="00EC0300"/>
    <w:rsid w:val="00EC0462"/>
    <w:rsid w:val="00EC0607"/>
    <w:rsid w:val="00EC0614"/>
    <w:rsid w:val="00EC0963"/>
    <w:rsid w:val="00EC0AD0"/>
    <w:rsid w:val="00EC0EF0"/>
    <w:rsid w:val="00EC1DDB"/>
    <w:rsid w:val="00EC2348"/>
    <w:rsid w:val="00EC239D"/>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5EAB"/>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69E"/>
    <w:rsid w:val="00F25E4E"/>
    <w:rsid w:val="00F260F7"/>
    <w:rsid w:val="00F2734E"/>
    <w:rsid w:val="00F277B9"/>
    <w:rsid w:val="00F3072B"/>
    <w:rsid w:val="00F309C0"/>
    <w:rsid w:val="00F30ACB"/>
    <w:rsid w:val="00F30AEA"/>
    <w:rsid w:val="00F30FDF"/>
    <w:rsid w:val="00F3227E"/>
    <w:rsid w:val="00F3266C"/>
    <w:rsid w:val="00F329BC"/>
    <w:rsid w:val="00F32A48"/>
    <w:rsid w:val="00F32C57"/>
    <w:rsid w:val="00F32D2D"/>
    <w:rsid w:val="00F336D3"/>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5DC8"/>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5B1E"/>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EF8"/>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65E"/>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0E02"/>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48C6"/>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25F4489A"/>
  <w15:docId w15:val="{41334714-FCC1-4034-B929-FA1A62C09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1D99"/>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honovaSN@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8968A-A776-4B02-83F6-824A121E1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23</Pages>
  <Words>7595</Words>
  <Characters>43295</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50789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45</cp:revision>
  <cp:lastPrinted>2017-08-23T08:07:00Z</cp:lastPrinted>
  <dcterms:created xsi:type="dcterms:W3CDTF">2017-06-16T07:59:00Z</dcterms:created>
  <dcterms:modified xsi:type="dcterms:W3CDTF">2017-09-07T13:04:00Z</dcterms:modified>
</cp:coreProperties>
</file>